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A9E206A" w14:textId="5C55FBDF" w:rsidR="00726394" w:rsidRPr="00107799" w:rsidRDefault="00A96E32" w:rsidP="00A96E32">
      <w:pPr>
        <w:jc w:val="right"/>
        <w:rPr>
          <w:rFonts w:asciiTheme="minorHAnsi" w:hAnsiTheme="minorHAnsi" w:cstheme="minorHAnsi"/>
          <w:iCs/>
        </w:rPr>
      </w:pPr>
      <w:r w:rsidRPr="00107799">
        <w:rPr>
          <w:rFonts w:asciiTheme="minorHAnsi" w:hAnsiTheme="minorHAnsi" w:cstheme="minorHAnsi"/>
          <w:iCs/>
        </w:rPr>
        <w:t>Załącznik nr 1</w:t>
      </w:r>
    </w:p>
    <w:p w14:paraId="0A9E206B" w14:textId="77777777" w:rsidR="00726394" w:rsidRPr="00107799" w:rsidRDefault="00726394">
      <w:pPr>
        <w:rPr>
          <w:rFonts w:asciiTheme="minorHAnsi" w:hAnsiTheme="minorHAnsi" w:cstheme="minorHAnsi"/>
          <w:i/>
        </w:rPr>
      </w:pPr>
    </w:p>
    <w:p w14:paraId="7D0EAE3B" w14:textId="77777777" w:rsidR="00A96E32" w:rsidRPr="00107799" w:rsidRDefault="00A96E32">
      <w:pPr>
        <w:rPr>
          <w:rFonts w:asciiTheme="minorHAnsi" w:hAnsiTheme="minorHAnsi" w:cstheme="minorHAnsi"/>
          <w:i/>
        </w:rPr>
      </w:pPr>
    </w:p>
    <w:p w14:paraId="0A9E206C" w14:textId="20A0EC8D" w:rsidR="00726394" w:rsidRPr="00107799" w:rsidRDefault="005874CE">
      <w:pPr>
        <w:rPr>
          <w:rFonts w:asciiTheme="minorHAnsi" w:hAnsiTheme="minorHAnsi" w:cstheme="minorHAnsi"/>
        </w:rPr>
      </w:pPr>
      <w:r w:rsidRPr="00107799">
        <w:rPr>
          <w:rFonts w:asciiTheme="minorHAnsi" w:hAnsiTheme="minorHAnsi" w:cstheme="minorHAnsi"/>
          <w:i/>
        </w:rPr>
        <w:t>(nazwa i adres wykonawcy)</w:t>
      </w:r>
      <w:r w:rsidR="007A5A9F" w:rsidRPr="00107799">
        <w:rPr>
          <w:rFonts w:asciiTheme="minorHAnsi" w:hAnsiTheme="minorHAnsi" w:cstheme="minorHAnsi"/>
        </w:rPr>
        <w:t xml:space="preserve"> </w:t>
      </w:r>
      <w:r w:rsidR="007A5A9F" w:rsidRPr="00107799">
        <w:rPr>
          <w:rFonts w:asciiTheme="minorHAnsi" w:hAnsiTheme="minorHAnsi" w:cstheme="minorHAnsi"/>
        </w:rPr>
        <w:tab/>
      </w:r>
      <w:r w:rsidR="007A5A9F" w:rsidRPr="00107799">
        <w:rPr>
          <w:rFonts w:asciiTheme="minorHAnsi" w:hAnsiTheme="minorHAnsi" w:cstheme="minorHAnsi"/>
        </w:rPr>
        <w:tab/>
        <w:t xml:space="preserve"> </w:t>
      </w:r>
      <w:r w:rsidR="007A5A9F" w:rsidRPr="00107799">
        <w:rPr>
          <w:rFonts w:asciiTheme="minorHAnsi" w:hAnsiTheme="minorHAnsi" w:cstheme="minorHAnsi"/>
        </w:rPr>
        <w:tab/>
      </w:r>
      <w:r w:rsidR="007A5A9F" w:rsidRPr="00107799">
        <w:rPr>
          <w:rFonts w:asciiTheme="minorHAnsi" w:hAnsiTheme="minorHAnsi" w:cstheme="minorHAnsi"/>
        </w:rPr>
        <w:tab/>
      </w:r>
      <w:r w:rsidR="007A5A9F" w:rsidRPr="00107799">
        <w:rPr>
          <w:rFonts w:asciiTheme="minorHAnsi" w:hAnsiTheme="minorHAnsi" w:cstheme="minorHAnsi"/>
        </w:rPr>
        <w:tab/>
      </w:r>
      <w:r w:rsidR="007A5A9F" w:rsidRPr="00107799">
        <w:rPr>
          <w:rFonts w:asciiTheme="minorHAnsi" w:hAnsiTheme="minorHAnsi" w:cstheme="minorHAnsi"/>
        </w:rPr>
        <w:tab/>
      </w:r>
      <w:r w:rsidR="007A5A9F" w:rsidRPr="00107799">
        <w:rPr>
          <w:rFonts w:asciiTheme="minorHAnsi" w:hAnsiTheme="minorHAnsi" w:cstheme="minorHAnsi"/>
        </w:rPr>
        <w:tab/>
      </w:r>
      <w:r w:rsidR="007A5A9F" w:rsidRPr="00107799">
        <w:rPr>
          <w:rFonts w:asciiTheme="minorHAnsi" w:hAnsiTheme="minorHAnsi" w:cstheme="minorHAnsi"/>
        </w:rPr>
        <w:tab/>
        <w:t xml:space="preserve">             </w:t>
      </w:r>
    </w:p>
    <w:p w14:paraId="0A9E206D" w14:textId="77777777" w:rsidR="00726394" w:rsidRPr="00107799" w:rsidRDefault="005874CE">
      <w:pPr>
        <w:jc w:val="both"/>
        <w:rPr>
          <w:rFonts w:asciiTheme="minorHAnsi" w:hAnsiTheme="minorHAnsi" w:cstheme="minorHAnsi"/>
          <w:b/>
        </w:rPr>
      </w:pPr>
      <w:r w:rsidRPr="00107799">
        <w:rPr>
          <w:rFonts w:asciiTheme="minorHAnsi" w:hAnsiTheme="minorHAnsi" w:cstheme="minorHAnsi"/>
          <w:b/>
        </w:rPr>
        <w:t xml:space="preserve">            </w:t>
      </w:r>
    </w:p>
    <w:p w14:paraId="0A9E206E" w14:textId="6D2A8969" w:rsidR="00FF1436" w:rsidRPr="00107799" w:rsidRDefault="005874CE" w:rsidP="00FF1436">
      <w:pPr>
        <w:jc w:val="both"/>
        <w:rPr>
          <w:rFonts w:asciiTheme="minorHAnsi" w:hAnsiTheme="minorHAnsi" w:cstheme="minorHAnsi"/>
          <w:b/>
        </w:rPr>
      </w:pPr>
      <w:r w:rsidRPr="00107799">
        <w:rPr>
          <w:rFonts w:asciiTheme="minorHAnsi" w:hAnsiTheme="minorHAnsi" w:cstheme="minorHAnsi"/>
          <w:b/>
        </w:rPr>
        <w:t>MPGO.</w:t>
      </w:r>
      <w:r w:rsidR="00F72F9A">
        <w:rPr>
          <w:rFonts w:asciiTheme="minorHAnsi" w:hAnsiTheme="minorHAnsi" w:cstheme="minorHAnsi"/>
          <w:b/>
        </w:rPr>
        <w:t>1</w:t>
      </w:r>
      <w:r w:rsidR="007A56D4" w:rsidRPr="00107799">
        <w:rPr>
          <w:rFonts w:asciiTheme="minorHAnsi" w:hAnsiTheme="minorHAnsi" w:cstheme="minorHAnsi"/>
          <w:b/>
        </w:rPr>
        <w:t>.202</w:t>
      </w:r>
      <w:r w:rsidR="00F72F9A">
        <w:rPr>
          <w:rFonts w:asciiTheme="minorHAnsi" w:hAnsiTheme="minorHAnsi" w:cstheme="minorHAnsi"/>
          <w:b/>
        </w:rPr>
        <w:t>6</w:t>
      </w:r>
    </w:p>
    <w:p w14:paraId="0A9E206F" w14:textId="77777777" w:rsidR="00FF1436" w:rsidRPr="00107799" w:rsidRDefault="005874CE" w:rsidP="00FF1436">
      <w:pPr>
        <w:pStyle w:val="Nagwek3"/>
        <w:jc w:val="center"/>
        <w:rPr>
          <w:rFonts w:asciiTheme="minorHAnsi" w:hAnsiTheme="minorHAnsi" w:cstheme="minorHAnsi"/>
          <w:sz w:val="24"/>
          <w:szCs w:val="24"/>
        </w:rPr>
      </w:pPr>
      <w:r w:rsidRPr="00107799">
        <w:rPr>
          <w:rFonts w:asciiTheme="minorHAnsi" w:hAnsiTheme="minorHAnsi" w:cstheme="minorHAnsi"/>
          <w:sz w:val="24"/>
          <w:szCs w:val="24"/>
        </w:rPr>
        <w:t>OFERTA</w:t>
      </w:r>
    </w:p>
    <w:p w14:paraId="0A9E2070" w14:textId="77777777" w:rsidR="00C544B2" w:rsidRPr="00107799" w:rsidRDefault="00C544B2">
      <w:pPr>
        <w:ind w:left="7292" w:hanging="2126"/>
        <w:jc w:val="both"/>
        <w:rPr>
          <w:rFonts w:asciiTheme="minorHAnsi" w:hAnsiTheme="minorHAnsi" w:cstheme="minorHAnsi"/>
        </w:rPr>
      </w:pPr>
    </w:p>
    <w:p w14:paraId="0A9E2071" w14:textId="77777777" w:rsidR="00726394" w:rsidRPr="00107799" w:rsidRDefault="005874CE">
      <w:pPr>
        <w:ind w:left="7292" w:hanging="2126"/>
        <w:jc w:val="both"/>
        <w:rPr>
          <w:rFonts w:asciiTheme="minorHAnsi" w:hAnsiTheme="minorHAnsi" w:cstheme="minorHAnsi"/>
        </w:rPr>
      </w:pPr>
      <w:r w:rsidRPr="00107799">
        <w:rPr>
          <w:rFonts w:asciiTheme="minorHAnsi" w:hAnsiTheme="minorHAnsi" w:cstheme="minorHAnsi"/>
        </w:rPr>
        <w:t>Zamawiający:</w:t>
      </w:r>
    </w:p>
    <w:p w14:paraId="0A9E2072" w14:textId="77777777" w:rsidR="005874CE" w:rsidRPr="00107799" w:rsidRDefault="005874CE" w:rsidP="005874CE">
      <w:pPr>
        <w:ind w:left="4550" w:firstLine="616"/>
        <w:rPr>
          <w:rFonts w:asciiTheme="minorHAnsi" w:hAnsiTheme="minorHAnsi" w:cstheme="minorHAnsi"/>
          <w:b/>
        </w:rPr>
      </w:pPr>
      <w:r w:rsidRPr="00107799">
        <w:rPr>
          <w:rFonts w:asciiTheme="minorHAnsi" w:hAnsiTheme="minorHAnsi" w:cstheme="minorHAnsi"/>
          <w:b/>
        </w:rPr>
        <w:t xml:space="preserve">Międzygminne Przedsiębiorstwo </w:t>
      </w:r>
    </w:p>
    <w:p w14:paraId="0A9E2073" w14:textId="77777777" w:rsidR="005874CE" w:rsidRPr="00107799" w:rsidRDefault="005874CE" w:rsidP="005874CE">
      <w:pPr>
        <w:ind w:left="4458" w:firstLine="708"/>
        <w:rPr>
          <w:rFonts w:asciiTheme="minorHAnsi" w:hAnsiTheme="minorHAnsi" w:cstheme="minorHAnsi"/>
          <w:b/>
        </w:rPr>
      </w:pPr>
      <w:r w:rsidRPr="00107799">
        <w:rPr>
          <w:rFonts w:asciiTheme="minorHAnsi" w:hAnsiTheme="minorHAnsi" w:cstheme="minorHAnsi"/>
          <w:b/>
        </w:rPr>
        <w:t>Gospodarki Odpadami Sp. z o.o.</w:t>
      </w:r>
    </w:p>
    <w:p w14:paraId="0A9E2074" w14:textId="77777777" w:rsidR="005874CE" w:rsidRPr="00107799" w:rsidRDefault="005874CE" w:rsidP="005874CE">
      <w:pPr>
        <w:ind w:left="4550" w:firstLine="616"/>
        <w:rPr>
          <w:rFonts w:asciiTheme="minorHAnsi" w:hAnsiTheme="minorHAnsi" w:cstheme="minorHAnsi"/>
          <w:b/>
        </w:rPr>
      </w:pPr>
      <w:r w:rsidRPr="00107799">
        <w:rPr>
          <w:rFonts w:asciiTheme="minorHAnsi" w:hAnsiTheme="minorHAnsi" w:cstheme="minorHAnsi"/>
          <w:b/>
        </w:rPr>
        <w:t>Wardyń Górny 35</w:t>
      </w:r>
    </w:p>
    <w:p w14:paraId="0A9E2075" w14:textId="77777777" w:rsidR="005874CE" w:rsidRPr="00107799" w:rsidRDefault="005874CE" w:rsidP="005874CE">
      <w:pPr>
        <w:ind w:left="4550" w:firstLine="616"/>
        <w:rPr>
          <w:rFonts w:asciiTheme="minorHAnsi" w:hAnsiTheme="minorHAnsi" w:cstheme="minorHAnsi"/>
          <w:b/>
        </w:rPr>
      </w:pPr>
      <w:r w:rsidRPr="00107799">
        <w:rPr>
          <w:rFonts w:asciiTheme="minorHAnsi" w:hAnsiTheme="minorHAnsi" w:cstheme="minorHAnsi"/>
          <w:b/>
        </w:rPr>
        <w:t>78-320 Połczyn-Zdrój</w:t>
      </w:r>
    </w:p>
    <w:p w14:paraId="0A9E2076" w14:textId="77777777" w:rsidR="00FF1436" w:rsidRPr="00107799" w:rsidRDefault="00FF1436">
      <w:pPr>
        <w:pStyle w:val="Zwykytekst1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61DEB06" w14:textId="050DDC9E" w:rsidR="0003405C" w:rsidRPr="00107799" w:rsidRDefault="0003405C" w:rsidP="0003405C">
      <w:pPr>
        <w:jc w:val="center"/>
        <w:rPr>
          <w:rFonts w:asciiTheme="minorHAnsi" w:hAnsiTheme="minorHAnsi" w:cstheme="minorHAnsi"/>
        </w:rPr>
      </w:pPr>
      <w:r w:rsidRPr="00107799">
        <w:rPr>
          <w:rFonts w:asciiTheme="minorHAnsi" w:hAnsiTheme="minorHAnsi" w:cstheme="minorHAnsi"/>
          <w:bCs/>
        </w:rPr>
        <w:t xml:space="preserve">Nawiązując do ogłoszenia o zamówieniu dot. postępowania o zamówienie publiczne </w:t>
      </w:r>
      <w:r w:rsidRPr="00107799">
        <w:rPr>
          <w:rFonts w:asciiTheme="minorHAnsi" w:hAnsiTheme="minorHAnsi" w:cstheme="minorHAnsi"/>
        </w:rPr>
        <w:t>pn.</w:t>
      </w:r>
      <w:r w:rsidR="00984152" w:rsidRPr="00107799">
        <w:rPr>
          <w:rFonts w:asciiTheme="minorHAnsi" w:hAnsiTheme="minorHAnsi" w:cstheme="minorHAnsi"/>
        </w:rPr>
        <w:t>:</w:t>
      </w:r>
    </w:p>
    <w:p w14:paraId="20ADC7E8" w14:textId="0C6A6B9A" w:rsidR="006674A3" w:rsidRPr="00107799" w:rsidRDefault="00A96E32" w:rsidP="006674A3">
      <w:pPr>
        <w:jc w:val="center"/>
        <w:rPr>
          <w:rFonts w:asciiTheme="minorHAnsi" w:eastAsia="arialmt" w:hAnsiTheme="minorHAnsi" w:cstheme="minorHAnsi"/>
          <w:b/>
          <w:bCs/>
          <w:i/>
          <w:color w:val="000000" w:themeColor="text1"/>
          <w:highlight w:val="yellow"/>
        </w:rPr>
      </w:pPr>
      <w:r w:rsidRPr="00107799">
        <w:rPr>
          <w:rFonts w:asciiTheme="minorHAnsi" w:hAnsiTheme="minorHAnsi" w:cstheme="minorHAnsi"/>
          <w:b/>
          <w:bCs/>
          <w:color w:val="000000" w:themeColor="text1"/>
        </w:rPr>
        <w:t xml:space="preserve">Wynajem i serwis odzieży roboczej i ochronnej dla pracowników </w:t>
      </w:r>
      <w:r w:rsidR="006674A3" w:rsidRPr="00107799">
        <w:rPr>
          <w:rFonts w:asciiTheme="minorHAnsi" w:hAnsiTheme="minorHAnsi" w:cstheme="minorHAnsi"/>
          <w:b/>
          <w:bCs/>
          <w:color w:val="000000" w:themeColor="text1"/>
        </w:rPr>
        <w:t xml:space="preserve">Międzygminnego Przedsiębiorstwa </w:t>
      </w:r>
      <w:r w:rsidRPr="00107799">
        <w:rPr>
          <w:rFonts w:asciiTheme="minorHAnsi" w:hAnsiTheme="minorHAnsi" w:cstheme="minorHAnsi"/>
          <w:b/>
          <w:bCs/>
          <w:color w:val="000000" w:themeColor="text1"/>
        </w:rPr>
        <w:t xml:space="preserve">Gospodarki </w:t>
      </w:r>
      <w:r w:rsidR="006674A3" w:rsidRPr="00107799">
        <w:rPr>
          <w:rFonts w:asciiTheme="minorHAnsi" w:hAnsiTheme="minorHAnsi" w:cstheme="minorHAnsi"/>
          <w:b/>
          <w:bCs/>
          <w:color w:val="000000" w:themeColor="text1"/>
        </w:rPr>
        <w:t xml:space="preserve">Odpadami Sp. z o.o. </w:t>
      </w:r>
      <w:r w:rsidR="008C6EFD" w:rsidRPr="00107799">
        <w:rPr>
          <w:rFonts w:asciiTheme="minorHAnsi" w:hAnsiTheme="minorHAnsi" w:cstheme="minorHAnsi"/>
          <w:b/>
          <w:bCs/>
          <w:color w:val="000000" w:themeColor="text1"/>
        </w:rPr>
        <w:br/>
      </w:r>
      <w:r w:rsidR="006674A3" w:rsidRPr="00107799">
        <w:rPr>
          <w:rFonts w:asciiTheme="minorHAnsi" w:hAnsiTheme="minorHAnsi" w:cstheme="minorHAnsi"/>
          <w:b/>
          <w:bCs/>
          <w:color w:val="000000" w:themeColor="text1"/>
        </w:rPr>
        <w:t>w Wardyniu Górnym</w:t>
      </w:r>
    </w:p>
    <w:p w14:paraId="0A9E2078" w14:textId="77777777" w:rsidR="00EA6392" w:rsidRPr="00107799" w:rsidRDefault="00EA6392" w:rsidP="00C02B6A">
      <w:pPr>
        <w:jc w:val="both"/>
        <w:rPr>
          <w:rFonts w:asciiTheme="minorHAnsi" w:hAnsiTheme="minorHAnsi" w:cstheme="minorHAnsi"/>
          <w:bCs/>
          <w:color w:val="000000"/>
        </w:rPr>
      </w:pPr>
    </w:p>
    <w:p w14:paraId="0A9E2079" w14:textId="0A428F66" w:rsidR="00726394" w:rsidRPr="00107799" w:rsidRDefault="005874CE">
      <w:pPr>
        <w:autoSpaceDE w:val="0"/>
        <w:spacing w:line="360" w:lineRule="auto"/>
        <w:rPr>
          <w:rFonts w:asciiTheme="minorHAnsi" w:hAnsiTheme="minorHAnsi" w:cstheme="minorHAnsi"/>
          <w:bCs/>
          <w:color w:val="000000"/>
        </w:rPr>
      </w:pPr>
      <w:r w:rsidRPr="00107799">
        <w:rPr>
          <w:rFonts w:asciiTheme="minorHAnsi" w:hAnsiTheme="minorHAnsi" w:cstheme="minorHAnsi"/>
          <w:bCs/>
          <w:color w:val="000000"/>
        </w:rPr>
        <w:t>My niżej podpisani: ...........................................................................................................................</w:t>
      </w:r>
      <w:r w:rsidR="00107799">
        <w:rPr>
          <w:rFonts w:asciiTheme="minorHAnsi" w:hAnsiTheme="minorHAnsi" w:cstheme="minorHAnsi"/>
          <w:bCs/>
          <w:color w:val="000000"/>
        </w:rPr>
        <w:t>............................................................................</w:t>
      </w:r>
    </w:p>
    <w:p w14:paraId="0A9E207A" w14:textId="737A2D57" w:rsidR="00726394" w:rsidRPr="00107799" w:rsidRDefault="005874CE">
      <w:pPr>
        <w:autoSpaceDE w:val="0"/>
        <w:spacing w:line="360" w:lineRule="auto"/>
        <w:rPr>
          <w:rFonts w:asciiTheme="minorHAnsi" w:hAnsiTheme="minorHAnsi" w:cstheme="minorHAnsi"/>
          <w:bCs/>
          <w:color w:val="000000"/>
        </w:rPr>
      </w:pPr>
      <w:r w:rsidRPr="00107799">
        <w:rPr>
          <w:rFonts w:asciiTheme="minorHAnsi" w:hAnsiTheme="minorHAnsi" w:cstheme="minorHAnsi"/>
          <w:bCs/>
          <w:color w:val="000000"/>
        </w:rPr>
        <w:t>............................................................................................................................................................  działający w imieniu i na rzecz .........................................................................................................</w:t>
      </w:r>
      <w:r w:rsidR="00107799">
        <w:rPr>
          <w:rFonts w:asciiTheme="minorHAnsi" w:hAnsiTheme="minorHAnsi" w:cstheme="minorHAnsi"/>
          <w:bCs/>
          <w:color w:val="000000"/>
        </w:rPr>
        <w:t>..............................................................................................................................</w:t>
      </w:r>
    </w:p>
    <w:p w14:paraId="0A9E207B" w14:textId="5B00963A" w:rsidR="00726394" w:rsidRPr="00107799" w:rsidRDefault="005874CE">
      <w:pPr>
        <w:autoSpaceDE w:val="0"/>
        <w:spacing w:line="360" w:lineRule="auto"/>
        <w:rPr>
          <w:rFonts w:asciiTheme="minorHAnsi" w:hAnsiTheme="minorHAnsi" w:cstheme="minorHAnsi"/>
          <w:bCs/>
          <w:color w:val="000000"/>
        </w:rPr>
      </w:pPr>
      <w:r w:rsidRPr="00107799">
        <w:rPr>
          <w:rFonts w:asciiTheme="minorHAnsi" w:hAnsiTheme="minorHAnsi" w:cstheme="minorHAnsi"/>
          <w:bCs/>
          <w:color w:val="000000"/>
        </w:rPr>
        <w:t>...................................................................................................................................................</w:t>
      </w:r>
      <w:r w:rsidR="00107799">
        <w:rPr>
          <w:rFonts w:asciiTheme="minorHAnsi" w:hAnsiTheme="minorHAnsi" w:cstheme="minorHAnsi"/>
          <w:bCs/>
          <w:color w:val="000000"/>
        </w:rPr>
        <w:t>............................................................................</w:t>
      </w:r>
      <w:r w:rsidRPr="00107799">
        <w:rPr>
          <w:rFonts w:asciiTheme="minorHAnsi" w:hAnsiTheme="minorHAnsi" w:cstheme="minorHAnsi"/>
          <w:bCs/>
          <w:color w:val="000000"/>
        </w:rPr>
        <w:t>........</w:t>
      </w:r>
    </w:p>
    <w:p w14:paraId="0A9E207C" w14:textId="5F244622" w:rsidR="00726394" w:rsidRPr="00107799" w:rsidRDefault="005874CE">
      <w:pPr>
        <w:autoSpaceDE w:val="0"/>
        <w:spacing w:line="360" w:lineRule="auto"/>
        <w:rPr>
          <w:rFonts w:asciiTheme="minorHAnsi" w:hAnsiTheme="minorHAnsi" w:cstheme="minorHAnsi"/>
          <w:bCs/>
          <w:color w:val="000000"/>
        </w:rPr>
      </w:pPr>
      <w:r w:rsidRPr="00107799">
        <w:rPr>
          <w:rFonts w:asciiTheme="minorHAnsi" w:hAnsiTheme="minorHAnsi" w:cstheme="minorHAnsi"/>
          <w:bCs/>
          <w:color w:val="000000"/>
        </w:rPr>
        <w:t>...............................................................................................................................</w:t>
      </w:r>
      <w:r w:rsidR="00107799">
        <w:rPr>
          <w:rFonts w:asciiTheme="minorHAnsi" w:hAnsiTheme="minorHAnsi" w:cstheme="minorHAnsi"/>
          <w:bCs/>
          <w:color w:val="000000"/>
        </w:rPr>
        <w:t>............................................................................</w:t>
      </w:r>
      <w:r w:rsidRPr="00107799">
        <w:rPr>
          <w:rFonts w:asciiTheme="minorHAnsi" w:hAnsiTheme="minorHAnsi" w:cstheme="minorHAnsi"/>
          <w:bCs/>
          <w:color w:val="000000"/>
        </w:rPr>
        <w:t>............................</w:t>
      </w:r>
    </w:p>
    <w:p w14:paraId="0A9E207D" w14:textId="13AA7ACA" w:rsidR="00726394" w:rsidRPr="00107799" w:rsidRDefault="005874CE">
      <w:pPr>
        <w:autoSpaceDE w:val="0"/>
        <w:spacing w:line="360" w:lineRule="auto"/>
        <w:rPr>
          <w:rFonts w:asciiTheme="minorHAnsi" w:hAnsiTheme="minorHAnsi" w:cstheme="minorHAnsi"/>
          <w:bCs/>
          <w:color w:val="000000"/>
        </w:rPr>
      </w:pPr>
      <w:r w:rsidRPr="00107799">
        <w:rPr>
          <w:rFonts w:asciiTheme="minorHAnsi" w:hAnsiTheme="minorHAnsi" w:cstheme="minorHAnsi"/>
          <w:bCs/>
          <w:color w:val="000000"/>
        </w:rPr>
        <w:t>NIP: ……………</w:t>
      </w:r>
      <w:r w:rsidR="00107799">
        <w:rPr>
          <w:rFonts w:asciiTheme="minorHAnsi" w:hAnsiTheme="minorHAnsi" w:cstheme="minorHAnsi"/>
          <w:bCs/>
          <w:color w:val="000000"/>
        </w:rPr>
        <w:t>…</w:t>
      </w:r>
      <w:proofErr w:type="gramStart"/>
      <w:r w:rsidR="00107799">
        <w:rPr>
          <w:rFonts w:asciiTheme="minorHAnsi" w:hAnsiTheme="minorHAnsi" w:cstheme="minorHAnsi"/>
          <w:bCs/>
          <w:color w:val="000000"/>
        </w:rPr>
        <w:t>…….</w:t>
      </w:r>
      <w:proofErr w:type="gramEnd"/>
      <w:r w:rsidR="00107799">
        <w:rPr>
          <w:rFonts w:asciiTheme="minorHAnsi" w:hAnsiTheme="minorHAnsi" w:cstheme="minorHAnsi"/>
          <w:bCs/>
          <w:color w:val="000000"/>
        </w:rPr>
        <w:t>.</w:t>
      </w:r>
      <w:r w:rsidRPr="00107799">
        <w:rPr>
          <w:rFonts w:asciiTheme="minorHAnsi" w:hAnsiTheme="minorHAnsi" w:cstheme="minorHAnsi"/>
          <w:bCs/>
          <w:color w:val="000000"/>
        </w:rPr>
        <w:t>…………………….  REGON ………………………</w:t>
      </w:r>
      <w:proofErr w:type="gramStart"/>
      <w:r w:rsidRPr="00107799">
        <w:rPr>
          <w:rFonts w:asciiTheme="minorHAnsi" w:hAnsiTheme="minorHAnsi" w:cstheme="minorHAnsi"/>
          <w:bCs/>
          <w:color w:val="000000"/>
        </w:rPr>
        <w:t>…</w:t>
      </w:r>
      <w:r w:rsidR="00107799">
        <w:rPr>
          <w:rFonts w:asciiTheme="minorHAnsi" w:hAnsiTheme="minorHAnsi" w:cstheme="minorHAnsi"/>
          <w:bCs/>
          <w:color w:val="000000"/>
        </w:rPr>
        <w:t>….</w:t>
      </w:r>
      <w:proofErr w:type="gramEnd"/>
      <w:r w:rsidR="00107799">
        <w:rPr>
          <w:rFonts w:asciiTheme="minorHAnsi" w:hAnsiTheme="minorHAnsi" w:cstheme="minorHAnsi"/>
          <w:bCs/>
          <w:color w:val="000000"/>
        </w:rPr>
        <w:t>.</w:t>
      </w:r>
      <w:r w:rsidRPr="00107799">
        <w:rPr>
          <w:rFonts w:asciiTheme="minorHAnsi" w:hAnsiTheme="minorHAnsi" w:cstheme="minorHAnsi"/>
          <w:bCs/>
          <w:color w:val="000000"/>
        </w:rPr>
        <w:t>……</w:t>
      </w:r>
      <w:proofErr w:type="gramStart"/>
      <w:r w:rsidRPr="00107799">
        <w:rPr>
          <w:rFonts w:asciiTheme="minorHAnsi" w:hAnsiTheme="minorHAnsi" w:cstheme="minorHAnsi"/>
          <w:bCs/>
          <w:color w:val="000000"/>
        </w:rPr>
        <w:t>…</w:t>
      </w:r>
      <w:r w:rsidR="00107799">
        <w:rPr>
          <w:rFonts w:asciiTheme="minorHAnsi" w:hAnsiTheme="minorHAnsi" w:cstheme="minorHAnsi"/>
          <w:bCs/>
          <w:color w:val="000000"/>
        </w:rPr>
        <w:t>….</w:t>
      </w:r>
      <w:proofErr w:type="gramEnd"/>
      <w:r w:rsidR="00107799">
        <w:rPr>
          <w:rFonts w:asciiTheme="minorHAnsi" w:hAnsiTheme="minorHAnsi" w:cstheme="minorHAnsi"/>
          <w:bCs/>
          <w:color w:val="000000"/>
        </w:rPr>
        <w:t>.</w:t>
      </w:r>
      <w:r w:rsidRPr="00107799">
        <w:rPr>
          <w:rFonts w:asciiTheme="minorHAnsi" w:hAnsiTheme="minorHAnsi" w:cstheme="minorHAnsi"/>
          <w:bCs/>
          <w:color w:val="000000"/>
        </w:rPr>
        <w:t>………………</w:t>
      </w:r>
    </w:p>
    <w:p w14:paraId="0A9E207E" w14:textId="667E89A4" w:rsidR="00726394" w:rsidRPr="00107799" w:rsidRDefault="005874CE">
      <w:pPr>
        <w:autoSpaceDE w:val="0"/>
        <w:spacing w:line="360" w:lineRule="auto"/>
        <w:rPr>
          <w:rFonts w:asciiTheme="minorHAnsi" w:hAnsiTheme="minorHAnsi" w:cstheme="minorHAnsi"/>
          <w:bCs/>
          <w:color w:val="000000"/>
        </w:rPr>
      </w:pPr>
      <w:r w:rsidRPr="00107799">
        <w:rPr>
          <w:rFonts w:asciiTheme="minorHAnsi" w:hAnsiTheme="minorHAnsi" w:cstheme="minorHAnsi"/>
          <w:bCs/>
          <w:color w:val="000000"/>
        </w:rPr>
        <w:t>Nr KRS (jeśli dotyczy) …………………………</w:t>
      </w:r>
      <w:r w:rsidR="00107799">
        <w:rPr>
          <w:rFonts w:asciiTheme="minorHAnsi" w:hAnsiTheme="minorHAnsi" w:cstheme="minorHAnsi"/>
          <w:bCs/>
          <w:color w:val="000000"/>
        </w:rPr>
        <w:t>……</w:t>
      </w:r>
      <w:proofErr w:type="gramStart"/>
      <w:r w:rsidR="00107799">
        <w:rPr>
          <w:rFonts w:asciiTheme="minorHAnsi" w:hAnsiTheme="minorHAnsi" w:cstheme="minorHAnsi"/>
          <w:bCs/>
          <w:color w:val="000000"/>
        </w:rPr>
        <w:t>…….</w:t>
      </w:r>
      <w:proofErr w:type="gramEnd"/>
      <w:r w:rsidR="00107799">
        <w:rPr>
          <w:rFonts w:asciiTheme="minorHAnsi" w:hAnsiTheme="minorHAnsi" w:cstheme="minorHAnsi"/>
          <w:bCs/>
          <w:color w:val="000000"/>
        </w:rPr>
        <w:t>.</w:t>
      </w:r>
      <w:r w:rsidRPr="00107799">
        <w:rPr>
          <w:rFonts w:asciiTheme="minorHAnsi" w:hAnsiTheme="minorHAnsi" w:cstheme="minorHAnsi"/>
          <w:bCs/>
          <w:color w:val="000000"/>
        </w:rPr>
        <w:t>…………</w:t>
      </w:r>
    </w:p>
    <w:p w14:paraId="0A9E207F" w14:textId="7D88FDB3" w:rsidR="00726394" w:rsidRPr="00107799" w:rsidRDefault="005874CE">
      <w:pPr>
        <w:autoSpaceDE w:val="0"/>
        <w:spacing w:line="360" w:lineRule="auto"/>
        <w:rPr>
          <w:rFonts w:asciiTheme="minorHAnsi" w:hAnsiTheme="minorHAnsi" w:cstheme="minorHAnsi"/>
          <w:bCs/>
          <w:color w:val="000000"/>
        </w:rPr>
      </w:pPr>
      <w:r w:rsidRPr="00107799">
        <w:rPr>
          <w:rFonts w:asciiTheme="minorHAnsi" w:hAnsiTheme="minorHAnsi" w:cstheme="minorHAnsi"/>
          <w:bCs/>
          <w:color w:val="000000"/>
        </w:rPr>
        <w:t>tel. …………………………………</w:t>
      </w:r>
      <w:r w:rsidR="00107799">
        <w:rPr>
          <w:rFonts w:asciiTheme="minorHAnsi" w:hAnsiTheme="minorHAnsi" w:cstheme="minorHAnsi"/>
          <w:bCs/>
          <w:color w:val="000000"/>
        </w:rPr>
        <w:t>……</w:t>
      </w:r>
      <w:proofErr w:type="gramStart"/>
      <w:r w:rsidR="00107799">
        <w:rPr>
          <w:rFonts w:asciiTheme="minorHAnsi" w:hAnsiTheme="minorHAnsi" w:cstheme="minorHAnsi"/>
          <w:bCs/>
          <w:color w:val="000000"/>
        </w:rPr>
        <w:t>…….</w:t>
      </w:r>
      <w:proofErr w:type="gramEnd"/>
      <w:r w:rsidR="00107799">
        <w:rPr>
          <w:rFonts w:asciiTheme="minorHAnsi" w:hAnsiTheme="minorHAnsi" w:cstheme="minorHAnsi"/>
          <w:bCs/>
          <w:color w:val="000000"/>
        </w:rPr>
        <w:t>.</w:t>
      </w:r>
      <w:r w:rsidRPr="00107799">
        <w:rPr>
          <w:rFonts w:asciiTheme="minorHAnsi" w:hAnsiTheme="minorHAnsi" w:cstheme="minorHAnsi"/>
          <w:bCs/>
          <w:color w:val="000000"/>
        </w:rPr>
        <w:t>………</w:t>
      </w:r>
      <w:proofErr w:type="gramStart"/>
      <w:r w:rsidR="008C6EFD" w:rsidRPr="00107799">
        <w:rPr>
          <w:rFonts w:asciiTheme="minorHAnsi" w:hAnsiTheme="minorHAnsi" w:cstheme="minorHAnsi"/>
          <w:bCs/>
          <w:color w:val="000000"/>
        </w:rPr>
        <w:t>……</w:t>
      </w:r>
      <w:r w:rsidRPr="00107799">
        <w:rPr>
          <w:rFonts w:asciiTheme="minorHAnsi" w:hAnsiTheme="minorHAnsi" w:cstheme="minorHAnsi"/>
          <w:bCs/>
          <w:color w:val="000000"/>
        </w:rPr>
        <w:t>.</w:t>
      </w:r>
      <w:proofErr w:type="gramEnd"/>
      <w:r w:rsidRPr="00107799">
        <w:rPr>
          <w:rFonts w:asciiTheme="minorHAnsi" w:hAnsiTheme="minorHAnsi" w:cstheme="minorHAnsi"/>
          <w:bCs/>
          <w:color w:val="000000"/>
        </w:rPr>
        <w:t>, fax. ……………</w:t>
      </w:r>
      <w:r w:rsidR="00107799">
        <w:rPr>
          <w:rFonts w:asciiTheme="minorHAnsi" w:hAnsiTheme="minorHAnsi" w:cstheme="minorHAnsi"/>
          <w:bCs/>
          <w:color w:val="000000"/>
        </w:rPr>
        <w:t>…</w:t>
      </w:r>
      <w:proofErr w:type="gramStart"/>
      <w:r w:rsidR="00107799">
        <w:rPr>
          <w:rFonts w:asciiTheme="minorHAnsi" w:hAnsiTheme="minorHAnsi" w:cstheme="minorHAnsi"/>
          <w:bCs/>
          <w:color w:val="000000"/>
        </w:rPr>
        <w:t>…….</w:t>
      </w:r>
      <w:proofErr w:type="gramEnd"/>
      <w:r w:rsidRPr="00107799">
        <w:rPr>
          <w:rFonts w:asciiTheme="minorHAnsi" w:hAnsiTheme="minorHAnsi" w:cstheme="minorHAnsi"/>
          <w:bCs/>
          <w:color w:val="000000"/>
        </w:rPr>
        <w:t>………………………</w:t>
      </w:r>
      <w:r w:rsidR="008C6EFD" w:rsidRPr="00107799">
        <w:rPr>
          <w:rFonts w:asciiTheme="minorHAnsi" w:hAnsiTheme="minorHAnsi" w:cstheme="minorHAnsi"/>
          <w:bCs/>
          <w:color w:val="000000"/>
        </w:rPr>
        <w:t>……</w:t>
      </w:r>
      <w:r w:rsidRPr="00107799">
        <w:rPr>
          <w:rFonts w:asciiTheme="minorHAnsi" w:hAnsiTheme="minorHAnsi" w:cstheme="minorHAnsi"/>
          <w:bCs/>
          <w:color w:val="000000"/>
        </w:rPr>
        <w:t>.</w:t>
      </w:r>
    </w:p>
    <w:p w14:paraId="0A9E2080" w14:textId="77777777" w:rsidR="00726394" w:rsidRPr="00107799" w:rsidRDefault="005874CE">
      <w:pPr>
        <w:autoSpaceDE w:val="0"/>
        <w:spacing w:line="360" w:lineRule="auto"/>
        <w:rPr>
          <w:rFonts w:asciiTheme="minorHAnsi" w:hAnsiTheme="minorHAnsi" w:cstheme="minorHAnsi"/>
          <w:bCs/>
          <w:color w:val="000000"/>
        </w:rPr>
      </w:pPr>
      <w:r w:rsidRPr="00107799">
        <w:rPr>
          <w:rFonts w:asciiTheme="minorHAnsi" w:hAnsiTheme="minorHAnsi" w:cstheme="minorHAnsi"/>
          <w:bCs/>
          <w:color w:val="000000"/>
        </w:rPr>
        <w:lastRenderedPageBreak/>
        <w:t>email ……………………………………………………………………………………………. …</w:t>
      </w:r>
    </w:p>
    <w:p w14:paraId="0A9E2081" w14:textId="77777777" w:rsidR="00726394" w:rsidRPr="00107799" w:rsidRDefault="005874CE" w:rsidP="00107799">
      <w:pPr>
        <w:autoSpaceDE w:val="0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107799">
        <w:rPr>
          <w:rFonts w:asciiTheme="minorHAnsi" w:hAnsiTheme="minorHAnsi" w:cstheme="minorHAnsi"/>
          <w:bCs/>
          <w:color w:val="000000"/>
          <w:sz w:val="20"/>
          <w:szCs w:val="20"/>
        </w:rPr>
        <w:t>(należy podać pełną nazwę Wykonawcy i adres)</w:t>
      </w:r>
    </w:p>
    <w:p w14:paraId="0A9E2082" w14:textId="77777777" w:rsidR="002005C4" w:rsidRPr="00107799" w:rsidRDefault="002005C4">
      <w:pPr>
        <w:autoSpaceDE w:val="0"/>
        <w:jc w:val="center"/>
        <w:rPr>
          <w:rFonts w:asciiTheme="minorHAnsi" w:hAnsiTheme="minorHAnsi" w:cstheme="minorHAnsi"/>
          <w:bCs/>
          <w:color w:val="000000"/>
        </w:rPr>
      </w:pPr>
    </w:p>
    <w:p w14:paraId="0A9E2084" w14:textId="77777777" w:rsidR="004F2CFD" w:rsidRPr="00107799" w:rsidRDefault="004F2CFD" w:rsidP="00BD1B30">
      <w:pPr>
        <w:jc w:val="both"/>
        <w:rPr>
          <w:rFonts w:asciiTheme="minorHAnsi" w:hAnsiTheme="minorHAnsi" w:cstheme="minorHAnsi"/>
        </w:rPr>
      </w:pPr>
    </w:p>
    <w:p w14:paraId="247C0544" w14:textId="481D95EE" w:rsidR="0003405C" w:rsidRPr="00107799" w:rsidRDefault="0003405C" w:rsidP="0003405C">
      <w:pPr>
        <w:pStyle w:val="Tekstpodstawowy"/>
        <w:numPr>
          <w:ilvl w:val="0"/>
          <w:numId w:val="6"/>
        </w:numPr>
        <w:tabs>
          <w:tab w:val="clear" w:pos="357"/>
        </w:tabs>
        <w:spacing w:line="480" w:lineRule="auto"/>
        <w:ind w:left="360" w:hanging="360"/>
        <w:rPr>
          <w:rFonts w:asciiTheme="minorHAnsi" w:hAnsiTheme="minorHAnsi" w:cstheme="minorHAnsi"/>
          <w:color w:val="000000"/>
          <w:szCs w:val="24"/>
          <w:u w:val="none"/>
        </w:rPr>
      </w:pPr>
      <w:r w:rsidRPr="00107799">
        <w:rPr>
          <w:rFonts w:asciiTheme="minorHAnsi" w:hAnsiTheme="minorHAnsi" w:cstheme="minorHAnsi"/>
          <w:color w:val="000000"/>
          <w:szCs w:val="24"/>
          <w:u w:val="none"/>
        </w:rPr>
        <w:t>Oferujemy realizację przedmiotu zamówienia</w:t>
      </w:r>
      <w:r w:rsidRPr="00107799">
        <w:rPr>
          <w:rFonts w:asciiTheme="minorHAnsi" w:hAnsiTheme="minorHAnsi" w:cstheme="minorHAnsi"/>
          <w:b/>
          <w:color w:val="000000"/>
          <w:szCs w:val="24"/>
          <w:u w:val="none"/>
        </w:rPr>
        <w:t>,</w:t>
      </w:r>
      <w:r w:rsidRPr="00107799">
        <w:rPr>
          <w:rFonts w:asciiTheme="minorHAnsi" w:hAnsiTheme="minorHAnsi" w:cstheme="minorHAnsi"/>
          <w:color w:val="000000"/>
          <w:szCs w:val="24"/>
          <w:u w:val="none"/>
        </w:rPr>
        <w:t xml:space="preserve"> zgodnie z zapisami SWZ</w:t>
      </w:r>
      <w:r w:rsidRPr="00107799">
        <w:rPr>
          <w:rFonts w:asciiTheme="minorHAnsi" w:hAnsiTheme="minorHAnsi" w:cstheme="minorHAnsi"/>
          <w:color w:val="000000"/>
          <w:szCs w:val="24"/>
          <w:u w:val="none"/>
          <w:lang w:val="pl-PL"/>
        </w:rPr>
        <w:t>:</w:t>
      </w:r>
    </w:p>
    <w:p w14:paraId="28A79241" w14:textId="08D746C7" w:rsidR="00F91DC3" w:rsidRPr="00107799" w:rsidRDefault="00F91DC3" w:rsidP="00107799">
      <w:pPr>
        <w:pStyle w:val="Tekstpodstawowy"/>
        <w:tabs>
          <w:tab w:val="left" w:pos="360"/>
        </w:tabs>
        <w:spacing w:line="480" w:lineRule="auto"/>
        <w:ind w:left="357"/>
        <w:rPr>
          <w:rFonts w:asciiTheme="minorHAnsi" w:hAnsiTheme="minorHAnsi" w:cstheme="minorHAnsi"/>
          <w:color w:val="000000"/>
          <w:szCs w:val="24"/>
          <w:u w:val="none"/>
          <w:lang w:val="pl-PL"/>
        </w:rPr>
      </w:pPr>
      <w:r w:rsidRPr="00107799">
        <w:rPr>
          <w:rFonts w:asciiTheme="minorHAnsi" w:hAnsiTheme="minorHAnsi" w:cstheme="minorHAnsi"/>
          <w:color w:val="000000"/>
          <w:szCs w:val="24"/>
          <w:u w:val="none"/>
        </w:rPr>
        <w:t xml:space="preserve">za cenę </w:t>
      </w:r>
      <w:r w:rsidRPr="00107799">
        <w:rPr>
          <w:rFonts w:asciiTheme="minorHAnsi" w:hAnsiTheme="minorHAnsi" w:cstheme="minorHAnsi"/>
          <w:color w:val="000000"/>
          <w:szCs w:val="24"/>
          <w:u w:val="none"/>
          <w:lang w:val="pl-PL"/>
        </w:rPr>
        <w:t>……………zł netto</w:t>
      </w:r>
      <w:r w:rsidR="00107799">
        <w:rPr>
          <w:rFonts w:asciiTheme="minorHAnsi" w:hAnsiTheme="minorHAnsi" w:cstheme="minorHAnsi"/>
          <w:color w:val="000000"/>
          <w:szCs w:val="24"/>
          <w:u w:val="none"/>
          <w:lang w:val="pl-PL"/>
        </w:rPr>
        <w:t xml:space="preserve"> </w:t>
      </w:r>
      <w:r w:rsidRPr="00107799">
        <w:rPr>
          <w:rFonts w:asciiTheme="minorHAnsi" w:hAnsiTheme="minorHAnsi" w:cstheme="minorHAnsi"/>
          <w:color w:val="000000"/>
          <w:szCs w:val="24"/>
          <w:u w:val="none"/>
          <w:lang w:val="pl-PL"/>
        </w:rPr>
        <w:t xml:space="preserve">+ ………. zł podatku </w:t>
      </w:r>
      <w:r w:rsidR="008C6EFD" w:rsidRPr="00107799">
        <w:rPr>
          <w:rFonts w:asciiTheme="minorHAnsi" w:hAnsiTheme="minorHAnsi" w:cstheme="minorHAnsi"/>
          <w:color w:val="000000"/>
          <w:szCs w:val="24"/>
          <w:u w:val="none"/>
          <w:lang w:val="pl-PL"/>
        </w:rPr>
        <w:t>VAT,</w:t>
      </w:r>
      <w:r w:rsidRPr="00107799">
        <w:rPr>
          <w:rFonts w:asciiTheme="minorHAnsi" w:hAnsiTheme="minorHAnsi" w:cstheme="minorHAnsi"/>
          <w:color w:val="000000"/>
          <w:szCs w:val="24"/>
          <w:u w:val="none"/>
        </w:rPr>
        <w:t xml:space="preserve"> </w:t>
      </w:r>
      <w:r w:rsidRPr="00107799">
        <w:rPr>
          <w:rFonts w:asciiTheme="minorHAnsi" w:hAnsiTheme="minorHAnsi" w:cstheme="minorHAnsi"/>
          <w:color w:val="000000"/>
          <w:szCs w:val="24"/>
          <w:u w:val="none"/>
          <w:lang w:val="pl-PL"/>
        </w:rPr>
        <w:t>co daje cenę ……</w:t>
      </w:r>
      <w:r w:rsidR="008C6EFD" w:rsidRPr="00107799">
        <w:rPr>
          <w:rFonts w:asciiTheme="minorHAnsi" w:hAnsiTheme="minorHAnsi" w:cstheme="minorHAnsi"/>
          <w:color w:val="000000"/>
          <w:szCs w:val="24"/>
          <w:u w:val="none"/>
          <w:lang w:val="pl-PL"/>
        </w:rPr>
        <w:t>……</w:t>
      </w:r>
      <w:r w:rsidRPr="00107799">
        <w:rPr>
          <w:rFonts w:asciiTheme="minorHAnsi" w:hAnsiTheme="minorHAnsi" w:cstheme="minorHAnsi"/>
          <w:color w:val="000000"/>
          <w:szCs w:val="24"/>
          <w:u w:val="none"/>
          <w:lang w:val="pl-PL"/>
        </w:rPr>
        <w:t>. zł brutto</w:t>
      </w:r>
    </w:p>
    <w:p w14:paraId="3FA284FB" w14:textId="3EA42DB5" w:rsidR="00F91DC3" w:rsidRPr="00107799" w:rsidRDefault="00F91DC3" w:rsidP="00F91DC3">
      <w:pPr>
        <w:pStyle w:val="Tekstpodstawowy"/>
        <w:tabs>
          <w:tab w:val="left" w:pos="360"/>
        </w:tabs>
        <w:spacing w:line="480" w:lineRule="auto"/>
        <w:ind w:left="357"/>
        <w:rPr>
          <w:rFonts w:asciiTheme="minorHAnsi" w:hAnsiTheme="minorHAnsi" w:cstheme="minorHAnsi"/>
          <w:color w:val="000000"/>
          <w:szCs w:val="24"/>
          <w:u w:val="none"/>
        </w:rPr>
      </w:pPr>
      <w:r w:rsidRPr="00107799">
        <w:rPr>
          <w:rFonts w:asciiTheme="minorHAnsi" w:hAnsiTheme="minorHAnsi" w:cstheme="minorHAnsi"/>
          <w:color w:val="000000"/>
          <w:szCs w:val="24"/>
          <w:u w:val="none"/>
        </w:rPr>
        <w:t xml:space="preserve"> słownie</w:t>
      </w:r>
      <w:r w:rsidRPr="00107799">
        <w:rPr>
          <w:rFonts w:asciiTheme="minorHAnsi" w:hAnsiTheme="minorHAnsi" w:cstheme="minorHAnsi"/>
          <w:color w:val="000000"/>
          <w:szCs w:val="24"/>
          <w:u w:val="none"/>
          <w:lang w:val="pl-PL"/>
        </w:rPr>
        <w:t xml:space="preserve"> brutto: </w:t>
      </w:r>
      <w:r w:rsidRPr="00107799">
        <w:rPr>
          <w:rFonts w:asciiTheme="minorHAnsi" w:hAnsiTheme="minorHAnsi" w:cstheme="minorHAnsi"/>
          <w:color w:val="000000"/>
          <w:szCs w:val="24"/>
          <w:u w:val="none"/>
        </w:rPr>
        <w:t>...............................</w:t>
      </w:r>
      <w:r w:rsidR="00107799">
        <w:rPr>
          <w:rFonts w:asciiTheme="minorHAnsi" w:hAnsiTheme="minorHAnsi" w:cstheme="minorHAnsi"/>
          <w:color w:val="000000"/>
          <w:szCs w:val="24"/>
          <w:u w:val="none"/>
        </w:rPr>
        <w:t>.....................................................................</w:t>
      </w:r>
      <w:r w:rsidRPr="00107799">
        <w:rPr>
          <w:rFonts w:asciiTheme="minorHAnsi" w:hAnsiTheme="minorHAnsi" w:cstheme="minorHAnsi"/>
          <w:color w:val="000000"/>
          <w:szCs w:val="24"/>
          <w:u w:val="none"/>
        </w:rPr>
        <w:t>.............</w:t>
      </w:r>
      <w:r w:rsidRPr="00107799">
        <w:rPr>
          <w:rFonts w:asciiTheme="minorHAnsi" w:hAnsiTheme="minorHAnsi" w:cstheme="minorHAnsi"/>
          <w:color w:val="000000"/>
          <w:szCs w:val="24"/>
          <w:u w:val="none"/>
          <w:lang w:val="pl-PL"/>
        </w:rPr>
        <w:t>.....................................................................................</w:t>
      </w:r>
      <w:r w:rsidRPr="00107799">
        <w:rPr>
          <w:rFonts w:asciiTheme="minorHAnsi" w:hAnsiTheme="minorHAnsi" w:cstheme="minorHAnsi"/>
          <w:color w:val="000000"/>
          <w:szCs w:val="24"/>
          <w:u w:val="none"/>
        </w:rPr>
        <w:t xml:space="preserve"> </w:t>
      </w:r>
    </w:p>
    <w:p w14:paraId="7E67C46C" w14:textId="7993234B" w:rsidR="00A96E32" w:rsidRPr="00107799" w:rsidRDefault="00F91DC3" w:rsidP="00A96E32">
      <w:pPr>
        <w:pStyle w:val="Zwykytekst1"/>
        <w:tabs>
          <w:tab w:val="left" w:pos="0"/>
        </w:tabs>
        <w:spacing w:line="480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107799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</w:t>
      </w:r>
      <w:r w:rsidR="00107799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</w:t>
      </w:r>
      <w:r w:rsidRPr="00107799">
        <w:rPr>
          <w:rFonts w:asciiTheme="minorHAnsi" w:hAnsiTheme="minorHAnsi" w:cstheme="minorHAnsi"/>
          <w:sz w:val="24"/>
          <w:szCs w:val="24"/>
        </w:rPr>
        <w:t>.........................................................................</w:t>
      </w:r>
    </w:p>
    <w:p w14:paraId="4CDEB4AF" w14:textId="77777777" w:rsidR="00A96E32" w:rsidRPr="00107799" w:rsidRDefault="00A96E32" w:rsidP="00A96E32">
      <w:pPr>
        <w:jc w:val="both"/>
        <w:rPr>
          <w:rFonts w:asciiTheme="minorHAnsi" w:hAnsiTheme="minorHAnsi" w:cstheme="minorHAnsi"/>
        </w:rPr>
      </w:pPr>
      <w:r w:rsidRPr="00107799">
        <w:rPr>
          <w:rFonts w:asciiTheme="minorHAnsi" w:hAnsiTheme="minorHAnsi" w:cstheme="minorHAnsi"/>
        </w:rPr>
        <w:t>Tabela 1 okres zimowy 1.09 – 30.04</w:t>
      </w:r>
    </w:p>
    <w:tbl>
      <w:tblPr>
        <w:tblStyle w:val="Tabela-Siatka"/>
        <w:tblW w:w="14711" w:type="dxa"/>
        <w:tblLayout w:type="fixed"/>
        <w:tblLook w:val="04A0" w:firstRow="1" w:lastRow="0" w:firstColumn="1" w:lastColumn="0" w:noHBand="0" w:noVBand="1"/>
      </w:tblPr>
      <w:tblGrid>
        <w:gridCol w:w="550"/>
        <w:gridCol w:w="7"/>
        <w:gridCol w:w="2982"/>
        <w:gridCol w:w="1701"/>
        <w:gridCol w:w="1843"/>
        <w:gridCol w:w="1984"/>
        <w:gridCol w:w="2127"/>
        <w:gridCol w:w="1842"/>
        <w:gridCol w:w="1656"/>
        <w:gridCol w:w="19"/>
      </w:tblGrid>
      <w:tr w:rsidR="00A96E32" w:rsidRPr="00107799" w14:paraId="3DED1415" w14:textId="77777777" w:rsidTr="00034ED0">
        <w:tc>
          <w:tcPr>
            <w:tcW w:w="550" w:type="dxa"/>
          </w:tcPr>
          <w:p w14:paraId="16C68102" w14:textId="77777777" w:rsidR="00A96E32" w:rsidRPr="00107799" w:rsidRDefault="00A96E32" w:rsidP="002C158E">
            <w:pPr>
              <w:jc w:val="center"/>
              <w:rPr>
                <w:rFonts w:cstheme="minorHAnsi"/>
                <w:b/>
                <w:bCs/>
              </w:rPr>
            </w:pPr>
            <w:r w:rsidRPr="00107799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2989" w:type="dxa"/>
            <w:gridSpan w:val="2"/>
          </w:tcPr>
          <w:p w14:paraId="584FDEA0" w14:textId="77777777" w:rsidR="00A96E32" w:rsidRPr="00107799" w:rsidRDefault="00A96E32" w:rsidP="002C158E">
            <w:pPr>
              <w:jc w:val="center"/>
              <w:rPr>
                <w:rFonts w:cstheme="minorHAnsi"/>
                <w:b/>
                <w:bCs/>
              </w:rPr>
            </w:pPr>
            <w:r w:rsidRPr="00107799">
              <w:rPr>
                <w:rFonts w:cstheme="minorHAnsi"/>
                <w:b/>
                <w:bCs/>
              </w:rPr>
              <w:t>Asortyment</w:t>
            </w:r>
          </w:p>
        </w:tc>
        <w:tc>
          <w:tcPr>
            <w:tcW w:w="1701" w:type="dxa"/>
          </w:tcPr>
          <w:p w14:paraId="0B1C831C" w14:textId="77777777" w:rsidR="00A96E32" w:rsidRPr="00107799" w:rsidRDefault="00A96E32" w:rsidP="002C158E">
            <w:pPr>
              <w:jc w:val="center"/>
              <w:rPr>
                <w:rFonts w:cstheme="minorHAnsi"/>
                <w:b/>
                <w:bCs/>
              </w:rPr>
            </w:pPr>
            <w:r w:rsidRPr="00107799">
              <w:rPr>
                <w:rFonts w:cstheme="minorHAnsi"/>
                <w:b/>
                <w:bCs/>
              </w:rPr>
              <w:t>Szacowana liczba pracowników</w:t>
            </w:r>
          </w:p>
        </w:tc>
        <w:tc>
          <w:tcPr>
            <w:tcW w:w="1843" w:type="dxa"/>
          </w:tcPr>
          <w:p w14:paraId="5FDE7A9F" w14:textId="77777777" w:rsidR="00A96E32" w:rsidRPr="00107799" w:rsidRDefault="00A96E32" w:rsidP="002C158E">
            <w:pPr>
              <w:jc w:val="center"/>
              <w:rPr>
                <w:rFonts w:cstheme="minorHAnsi"/>
                <w:b/>
                <w:bCs/>
              </w:rPr>
            </w:pPr>
            <w:r w:rsidRPr="00107799">
              <w:rPr>
                <w:rFonts w:cstheme="minorHAnsi"/>
                <w:b/>
                <w:bCs/>
              </w:rPr>
              <w:t>Ilość sztuk na pracownika</w:t>
            </w:r>
          </w:p>
        </w:tc>
        <w:tc>
          <w:tcPr>
            <w:tcW w:w="1984" w:type="dxa"/>
          </w:tcPr>
          <w:p w14:paraId="75132177" w14:textId="77777777" w:rsidR="00A96E32" w:rsidRPr="00107799" w:rsidRDefault="00A96E32" w:rsidP="002C158E">
            <w:pPr>
              <w:jc w:val="center"/>
              <w:rPr>
                <w:rFonts w:cstheme="minorHAnsi"/>
                <w:b/>
                <w:bCs/>
              </w:rPr>
            </w:pPr>
            <w:r w:rsidRPr="00107799">
              <w:rPr>
                <w:rFonts w:cstheme="minorHAnsi"/>
                <w:b/>
                <w:bCs/>
              </w:rPr>
              <w:t>Całkowita ilość szt/</w:t>
            </w:r>
            <w:proofErr w:type="spellStart"/>
            <w:r w:rsidRPr="00107799">
              <w:rPr>
                <w:rFonts w:cstheme="minorHAnsi"/>
                <w:b/>
                <w:bCs/>
              </w:rPr>
              <w:t>kpl</w:t>
            </w:r>
            <w:proofErr w:type="spellEnd"/>
            <w:r w:rsidRPr="00107799">
              <w:rPr>
                <w:rFonts w:cstheme="minorHAnsi"/>
                <w:b/>
                <w:bCs/>
              </w:rPr>
              <w:t xml:space="preserve"> w obiegu</w:t>
            </w:r>
          </w:p>
        </w:tc>
        <w:tc>
          <w:tcPr>
            <w:tcW w:w="2127" w:type="dxa"/>
          </w:tcPr>
          <w:p w14:paraId="79F7CE29" w14:textId="77777777" w:rsidR="00A96E32" w:rsidRPr="00107799" w:rsidRDefault="00A96E32" w:rsidP="002C158E">
            <w:pPr>
              <w:jc w:val="center"/>
              <w:rPr>
                <w:rFonts w:cstheme="minorHAnsi"/>
                <w:b/>
                <w:bCs/>
              </w:rPr>
            </w:pPr>
            <w:r w:rsidRPr="00107799">
              <w:rPr>
                <w:rFonts w:cstheme="minorHAnsi"/>
                <w:b/>
                <w:bCs/>
              </w:rPr>
              <w:t>Częstotliwość zmian odzieży w tygodniu (prania)</w:t>
            </w:r>
          </w:p>
        </w:tc>
        <w:tc>
          <w:tcPr>
            <w:tcW w:w="1842" w:type="dxa"/>
          </w:tcPr>
          <w:p w14:paraId="32ACE55E" w14:textId="77777777" w:rsidR="00A96E32" w:rsidRPr="00107799" w:rsidRDefault="00A96E32" w:rsidP="002C158E">
            <w:pPr>
              <w:jc w:val="center"/>
              <w:rPr>
                <w:rFonts w:cstheme="minorHAnsi"/>
                <w:b/>
                <w:bCs/>
              </w:rPr>
            </w:pPr>
            <w:r w:rsidRPr="00107799">
              <w:rPr>
                <w:rFonts w:cstheme="minorHAnsi"/>
                <w:b/>
                <w:bCs/>
              </w:rPr>
              <w:t>Wartość początkowa asortymentu (szt/</w:t>
            </w:r>
            <w:proofErr w:type="spellStart"/>
            <w:r w:rsidRPr="00107799">
              <w:rPr>
                <w:rFonts w:cstheme="minorHAnsi"/>
                <w:b/>
                <w:bCs/>
              </w:rPr>
              <w:t>kpl</w:t>
            </w:r>
            <w:proofErr w:type="spellEnd"/>
            <w:r w:rsidRPr="00107799">
              <w:rPr>
                <w:rFonts w:cstheme="minorHAnsi"/>
                <w:b/>
                <w:bCs/>
              </w:rPr>
              <w:t>) netto</w:t>
            </w:r>
          </w:p>
        </w:tc>
        <w:tc>
          <w:tcPr>
            <w:tcW w:w="1675" w:type="dxa"/>
            <w:gridSpan w:val="2"/>
          </w:tcPr>
          <w:p w14:paraId="2DE82556" w14:textId="77777777" w:rsidR="00A96E32" w:rsidRPr="00107799" w:rsidRDefault="00A96E32" w:rsidP="002C158E">
            <w:pPr>
              <w:jc w:val="center"/>
              <w:rPr>
                <w:rFonts w:cstheme="minorHAnsi"/>
                <w:b/>
                <w:bCs/>
              </w:rPr>
            </w:pPr>
            <w:r w:rsidRPr="00107799">
              <w:rPr>
                <w:rFonts w:cstheme="minorHAnsi"/>
                <w:b/>
                <w:bCs/>
              </w:rPr>
              <w:t>Cena tygodniowa usługi 1 szt/</w:t>
            </w:r>
            <w:proofErr w:type="spellStart"/>
            <w:r w:rsidRPr="00107799">
              <w:rPr>
                <w:rFonts w:cstheme="minorHAnsi"/>
                <w:b/>
                <w:bCs/>
              </w:rPr>
              <w:t>kpl</w:t>
            </w:r>
            <w:proofErr w:type="spellEnd"/>
            <w:r w:rsidRPr="00107799">
              <w:rPr>
                <w:rFonts w:cstheme="minorHAnsi"/>
                <w:b/>
                <w:bCs/>
              </w:rPr>
              <w:t>/tydzień netto</w:t>
            </w:r>
          </w:p>
        </w:tc>
      </w:tr>
      <w:tr w:rsidR="00A96E32" w:rsidRPr="00107799" w14:paraId="5B0323F6" w14:textId="77777777" w:rsidTr="00034ED0">
        <w:tc>
          <w:tcPr>
            <w:tcW w:w="550" w:type="dxa"/>
          </w:tcPr>
          <w:p w14:paraId="4B283A2D" w14:textId="77777777" w:rsidR="00A96E32" w:rsidRPr="00107799" w:rsidRDefault="00A96E32" w:rsidP="002C158E">
            <w:pPr>
              <w:jc w:val="center"/>
              <w:rPr>
                <w:rFonts w:cstheme="minorHAnsi"/>
                <w:b/>
                <w:bCs/>
              </w:rPr>
            </w:pPr>
            <w:r w:rsidRPr="00107799">
              <w:rPr>
                <w:rFonts w:cstheme="minorHAnsi"/>
                <w:b/>
                <w:bCs/>
              </w:rPr>
              <w:t>A</w:t>
            </w:r>
          </w:p>
        </w:tc>
        <w:tc>
          <w:tcPr>
            <w:tcW w:w="2989" w:type="dxa"/>
            <w:gridSpan w:val="2"/>
          </w:tcPr>
          <w:p w14:paraId="614CB44D" w14:textId="77777777" w:rsidR="00A96E32" w:rsidRPr="00107799" w:rsidRDefault="00A96E32" w:rsidP="002C158E">
            <w:pPr>
              <w:jc w:val="center"/>
              <w:rPr>
                <w:rFonts w:cstheme="minorHAnsi"/>
                <w:b/>
                <w:bCs/>
              </w:rPr>
            </w:pPr>
            <w:r w:rsidRPr="00107799">
              <w:rPr>
                <w:rFonts w:cstheme="minorHAnsi"/>
                <w:b/>
                <w:bCs/>
              </w:rPr>
              <w:t>B</w:t>
            </w:r>
          </w:p>
        </w:tc>
        <w:tc>
          <w:tcPr>
            <w:tcW w:w="1701" w:type="dxa"/>
          </w:tcPr>
          <w:p w14:paraId="56ADD3A6" w14:textId="77777777" w:rsidR="00A96E32" w:rsidRPr="00107799" w:rsidRDefault="00A96E32" w:rsidP="002C158E">
            <w:pPr>
              <w:jc w:val="center"/>
              <w:rPr>
                <w:rFonts w:cstheme="minorHAnsi"/>
                <w:b/>
                <w:bCs/>
              </w:rPr>
            </w:pPr>
            <w:r w:rsidRPr="00107799">
              <w:rPr>
                <w:rFonts w:cstheme="minorHAnsi"/>
                <w:b/>
                <w:bCs/>
              </w:rPr>
              <w:t>C</w:t>
            </w:r>
          </w:p>
        </w:tc>
        <w:tc>
          <w:tcPr>
            <w:tcW w:w="1843" w:type="dxa"/>
          </w:tcPr>
          <w:p w14:paraId="659D73CD" w14:textId="77777777" w:rsidR="00A96E32" w:rsidRPr="00107799" w:rsidRDefault="00A96E32" w:rsidP="002C158E">
            <w:pPr>
              <w:jc w:val="center"/>
              <w:rPr>
                <w:rFonts w:cstheme="minorHAnsi"/>
                <w:b/>
                <w:bCs/>
              </w:rPr>
            </w:pPr>
            <w:r w:rsidRPr="00107799">
              <w:rPr>
                <w:rFonts w:cstheme="minorHAnsi"/>
                <w:b/>
                <w:bCs/>
              </w:rPr>
              <w:t>D</w:t>
            </w:r>
          </w:p>
        </w:tc>
        <w:tc>
          <w:tcPr>
            <w:tcW w:w="1984" w:type="dxa"/>
          </w:tcPr>
          <w:p w14:paraId="647059E9" w14:textId="77777777" w:rsidR="00A96E32" w:rsidRPr="00107799" w:rsidRDefault="00A96E32" w:rsidP="002C158E">
            <w:pPr>
              <w:jc w:val="center"/>
              <w:rPr>
                <w:rFonts w:cstheme="minorHAnsi"/>
                <w:b/>
                <w:bCs/>
              </w:rPr>
            </w:pPr>
            <w:r w:rsidRPr="00107799">
              <w:rPr>
                <w:rFonts w:cstheme="minorHAnsi"/>
                <w:b/>
                <w:bCs/>
              </w:rPr>
              <w:t>E</w:t>
            </w:r>
          </w:p>
        </w:tc>
        <w:tc>
          <w:tcPr>
            <w:tcW w:w="2127" w:type="dxa"/>
          </w:tcPr>
          <w:p w14:paraId="453622B3" w14:textId="77777777" w:rsidR="00A96E32" w:rsidRPr="00107799" w:rsidRDefault="00A96E32" w:rsidP="002C158E">
            <w:pPr>
              <w:jc w:val="center"/>
              <w:rPr>
                <w:rFonts w:cstheme="minorHAnsi"/>
                <w:b/>
                <w:bCs/>
              </w:rPr>
            </w:pPr>
            <w:r w:rsidRPr="00107799">
              <w:rPr>
                <w:rFonts w:cstheme="minorHAnsi"/>
                <w:b/>
                <w:bCs/>
              </w:rPr>
              <w:t>F</w:t>
            </w:r>
          </w:p>
        </w:tc>
        <w:tc>
          <w:tcPr>
            <w:tcW w:w="1842" w:type="dxa"/>
          </w:tcPr>
          <w:p w14:paraId="48DE0BD0" w14:textId="77777777" w:rsidR="00A96E32" w:rsidRPr="00107799" w:rsidRDefault="00A96E32" w:rsidP="002C158E">
            <w:pPr>
              <w:jc w:val="center"/>
              <w:rPr>
                <w:rFonts w:cstheme="minorHAnsi"/>
                <w:b/>
                <w:bCs/>
              </w:rPr>
            </w:pPr>
            <w:r w:rsidRPr="00107799">
              <w:rPr>
                <w:rFonts w:cstheme="minorHAnsi"/>
                <w:b/>
                <w:bCs/>
              </w:rPr>
              <w:t>G</w:t>
            </w:r>
          </w:p>
        </w:tc>
        <w:tc>
          <w:tcPr>
            <w:tcW w:w="1675" w:type="dxa"/>
            <w:gridSpan w:val="2"/>
          </w:tcPr>
          <w:p w14:paraId="0977FBCA" w14:textId="77777777" w:rsidR="00A96E32" w:rsidRPr="00107799" w:rsidRDefault="00A96E32" w:rsidP="002C158E">
            <w:pPr>
              <w:jc w:val="center"/>
              <w:rPr>
                <w:rFonts w:cstheme="minorHAnsi"/>
                <w:b/>
                <w:bCs/>
              </w:rPr>
            </w:pPr>
            <w:r w:rsidRPr="00107799">
              <w:rPr>
                <w:rFonts w:cstheme="minorHAnsi"/>
                <w:b/>
                <w:bCs/>
              </w:rPr>
              <w:t>H</w:t>
            </w:r>
          </w:p>
        </w:tc>
      </w:tr>
      <w:tr w:rsidR="00A96E32" w:rsidRPr="00107799" w14:paraId="4D21E260" w14:textId="77777777" w:rsidTr="00034ED0">
        <w:trPr>
          <w:trHeight w:val="352"/>
        </w:trPr>
        <w:tc>
          <w:tcPr>
            <w:tcW w:w="550" w:type="dxa"/>
          </w:tcPr>
          <w:p w14:paraId="22877B52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1</w:t>
            </w:r>
          </w:p>
        </w:tc>
        <w:tc>
          <w:tcPr>
            <w:tcW w:w="2989" w:type="dxa"/>
            <w:gridSpan w:val="2"/>
          </w:tcPr>
          <w:p w14:paraId="4292C24B" w14:textId="77777777" w:rsidR="00A96E32" w:rsidRPr="00107799" w:rsidRDefault="00A96E32" w:rsidP="002C158E">
            <w:pPr>
              <w:rPr>
                <w:rFonts w:cstheme="minorHAnsi"/>
              </w:rPr>
            </w:pPr>
            <w:r w:rsidRPr="00107799">
              <w:rPr>
                <w:rFonts w:cstheme="minorHAnsi"/>
              </w:rPr>
              <w:t>Kurtka do pasa niebieska</w:t>
            </w:r>
          </w:p>
        </w:tc>
        <w:tc>
          <w:tcPr>
            <w:tcW w:w="1701" w:type="dxa"/>
          </w:tcPr>
          <w:p w14:paraId="1334985B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58</w:t>
            </w:r>
          </w:p>
        </w:tc>
        <w:tc>
          <w:tcPr>
            <w:tcW w:w="1843" w:type="dxa"/>
          </w:tcPr>
          <w:p w14:paraId="63C59E1E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3</w:t>
            </w:r>
          </w:p>
        </w:tc>
        <w:tc>
          <w:tcPr>
            <w:tcW w:w="1984" w:type="dxa"/>
          </w:tcPr>
          <w:p w14:paraId="2F4FD48B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174</w:t>
            </w:r>
          </w:p>
        </w:tc>
        <w:tc>
          <w:tcPr>
            <w:tcW w:w="2127" w:type="dxa"/>
          </w:tcPr>
          <w:p w14:paraId="2499A4B3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1</w:t>
            </w:r>
          </w:p>
        </w:tc>
        <w:tc>
          <w:tcPr>
            <w:tcW w:w="1842" w:type="dxa"/>
          </w:tcPr>
          <w:p w14:paraId="35503674" w14:textId="77777777" w:rsidR="00A96E32" w:rsidRPr="00107799" w:rsidRDefault="00A96E32" w:rsidP="002C158E">
            <w:pPr>
              <w:jc w:val="both"/>
              <w:rPr>
                <w:rFonts w:cstheme="minorHAnsi"/>
              </w:rPr>
            </w:pPr>
          </w:p>
        </w:tc>
        <w:tc>
          <w:tcPr>
            <w:tcW w:w="1675" w:type="dxa"/>
            <w:gridSpan w:val="2"/>
          </w:tcPr>
          <w:p w14:paraId="6145C84B" w14:textId="77777777" w:rsidR="00A96E32" w:rsidRPr="00107799" w:rsidRDefault="00A96E32" w:rsidP="002C158E">
            <w:pPr>
              <w:jc w:val="both"/>
              <w:rPr>
                <w:rFonts w:cstheme="minorHAnsi"/>
              </w:rPr>
            </w:pPr>
          </w:p>
        </w:tc>
      </w:tr>
      <w:tr w:rsidR="00A96E32" w:rsidRPr="00107799" w14:paraId="46E4E656" w14:textId="77777777" w:rsidTr="00034ED0">
        <w:trPr>
          <w:trHeight w:val="414"/>
        </w:trPr>
        <w:tc>
          <w:tcPr>
            <w:tcW w:w="550" w:type="dxa"/>
          </w:tcPr>
          <w:p w14:paraId="27F663C1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2</w:t>
            </w:r>
          </w:p>
        </w:tc>
        <w:tc>
          <w:tcPr>
            <w:tcW w:w="2989" w:type="dxa"/>
            <w:gridSpan w:val="2"/>
          </w:tcPr>
          <w:p w14:paraId="325DA5A7" w14:textId="77777777" w:rsidR="00A96E32" w:rsidRPr="00107799" w:rsidRDefault="00A96E32" w:rsidP="002C158E">
            <w:pPr>
              <w:rPr>
                <w:rFonts w:cstheme="minorHAnsi"/>
              </w:rPr>
            </w:pPr>
            <w:r w:rsidRPr="00107799">
              <w:rPr>
                <w:rFonts w:cstheme="minorHAnsi"/>
              </w:rPr>
              <w:t>Kurtka długa niebieska</w:t>
            </w:r>
          </w:p>
        </w:tc>
        <w:tc>
          <w:tcPr>
            <w:tcW w:w="1701" w:type="dxa"/>
          </w:tcPr>
          <w:p w14:paraId="4DA8B688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23</w:t>
            </w:r>
          </w:p>
        </w:tc>
        <w:tc>
          <w:tcPr>
            <w:tcW w:w="1843" w:type="dxa"/>
          </w:tcPr>
          <w:p w14:paraId="5C6F6874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3</w:t>
            </w:r>
          </w:p>
        </w:tc>
        <w:tc>
          <w:tcPr>
            <w:tcW w:w="1984" w:type="dxa"/>
          </w:tcPr>
          <w:p w14:paraId="39071D4E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69</w:t>
            </w:r>
          </w:p>
        </w:tc>
        <w:tc>
          <w:tcPr>
            <w:tcW w:w="2127" w:type="dxa"/>
          </w:tcPr>
          <w:p w14:paraId="60FC1A24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1</w:t>
            </w:r>
          </w:p>
        </w:tc>
        <w:tc>
          <w:tcPr>
            <w:tcW w:w="1842" w:type="dxa"/>
          </w:tcPr>
          <w:p w14:paraId="4283CAFE" w14:textId="77777777" w:rsidR="00A96E32" w:rsidRPr="00107799" w:rsidRDefault="00A96E32" w:rsidP="002C158E">
            <w:pPr>
              <w:jc w:val="both"/>
              <w:rPr>
                <w:rFonts w:cstheme="minorHAnsi"/>
              </w:rPr>
            </w:pPr>
          </w:p>
        </w:tc>
        <w:tc>
          <w:tcPr>
            <w:tcW w:w="1675" w:type="dxa"/>
            <w:gridSpan w:val="2"/>
          </w:tcPr>
          <w:p w14:paraId="550F4C09" w14:textId="77777777" w:rsidR="00A96E32" w:rsidRPr="00107799" w:rsidRDefault="00A96E32" w:rsidP="002C158E">
            <w:pPr>
              <w:jc w:val="both"/>
              <w:rPr>
                <w:rFonts w:cstheme="minorHAnsi"/>
              </w:rPr>
            </w:pPr>
          </w:p>
        </w:tc>
      </w:tr>
      <w:tr w:rsidR="00A96E32" w:rsidRPr="00107799" w14:paraId="10D167F8" w14:textId="77777777" w:rsidTr="00034ED0">
        <w:trPr>
          <w:trHeight w:val="703"/>
        </w:trPr>
        <w:tc>
          <w:tcPr>
            <w:tcW w:w="550" w:type="dxa"/>
          </w:tcPr>
          <w:p w14:paraId="56654EC0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3</w:t>
            </w:r>
          </w:p>
        </w:tc>
        <w:tc>
          <w:tcPr>
            <w:tcW w:w="2989" w:type="dxa"/>
            <w:gridSpan w:val="2"/>
          </w:tcPr>
          <w:p w14:paraId="078B0FF8" w14:textId="77777777" w:rsidR="00A96E32" w:rsidRPr="00107799" w:rsidRDefault="00A96E32" w:rsidP="002C158E">
            <w:pPr>
              <w:rPr>
                <w:rFonts w:cstheme="minorHAnsi"/>
              </w:rPr>
            </w:pPr>
            <w:r w:rsidRPr="00107799">
              <w:rPr>
                <w:rFonts w:cstheme="minorHAnsi"/>
              </w:rPr>
              <w:t>Ogrodniczki ocieplane niebieskie</w:t>
            </w:r>
          </w:p>
        </w:tc>
        <w:tc>
          <w:tcPr>
            <w:tcW w:w="1701" w:type="dxa"/>
          </w:tcPr>
          <w:p w14:paraId="7CF04600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80</w:t>
            </w:r>
          </w:p>
        </w:tc>
        <w:tc>
          <w:tcPr>
            <w:tcW w:w="1843" w:type="dxa"/>
          </w:tcPr>
          <w:p w14:paraId="28BA74F3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3</w:t>
            </w:r>
          </w:p>
        </w:tc>
        <w:tc>
          <w:tcPr>
            <w:tcW w:w="1984" w:type="dxa"/>
          </w:tcPr>
          <w:p w14:paraId="14254700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240</w:t>
            </w:r>
          </w:p>
        </w:tc>
        <w:tc>
          <w:tcPr>
            <w:tcW w:w="2127" w:type="dxa"/>
          </w:tcPr>
          <w:p w14:paraId="752191BB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1</w:t>
            </w:r>
          </w:p>
        </w:tc>
        <w:tc>
          <w:tcPr>
            <w:tcW w:w="1842" w:type="dxa"/>
          </w:tcPr>
          <w:p w14:paraId="23E09EC2" w14:textId="77777777" w:rsidR="00A96E32" w:rsidRPr="00107799" w:rsidRDefault="00A96E32" w:rsidP="002C158E">
            <w:pPr>
              <w:jc w:val="both"/>
              <w:rPr>
                <w:rFonts w:cstheme="minorHAnsi"/>
              </w:rPr>
            </w:pPr>
          </w:p>
        </w:tc>
        <w:tc>
          <w:tcPr>
            <w:tcW w:w="1675" w:type="dxa"/>
            <w:gridSpan w:val="2"/>
          </w:tcPr>
          <w:p w14:paraId="7B373AA3" w14:textId="77777777" w:rsidR="00A96E32" w:rsidRPr="00107799" w:rsidRDefault="00A96E32" w:rsidP="002C158E">
            <w:pPr>
              <w:jc w:val="both"/>
              <w:rPr>
                <w:rFonts w:cstheme="minorHAnsi"/>
              </w:rPr>
            </w:pPr>
          </w:p>
        </w:tc>
      </w:tr>
      <w:tr w:rsidR="00A96E32" w:rsidRPr="00107799" w14:paraId="4D2D2A0C" w14:textId="77777777" w:rsidTr="00034ED0">
        <w:trPr>
          <w:trHeight w:val="430"/>
        </w:trPr>
        <w:tc>
          <w:tcPr>
            <w:tcW w:w="550" w:type="dxa"/>
          </w:tcPr>
          <w:p w14:paraId="4C8E4606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4</w:t>
            </w:r>
          </w:p>
        </w:tc>
        <w:tc>
          <w:tcPr>
            <w:tcW w:w="2989" w:type="dxa"/>
            <w:gridSpan w:val="2"/>
          </w:tcPr>
          <w:p w14:paraId="09211F1D" w14:textId="77777777" w:rsidR="00A96E32" w:rsidRPr="00107799" w:rsidRDefault="00A96E32" w:rsidP="002C158E">
            <w:pPr>
              <w:rPr>
                <w:rFonts w:cstheme="minorHAnsi"/>
              </w:rPr>
            </w:pPr>
            <w:r w:rsidRPr="00107799">
              <w:rPr>
                <w:rFonts w:cstheme="minorHAnsi"/>
              </w:rPr>
              <w:t>Kurtka zimowa żółta</w:t>
            </w:r>
          </w:p>
        </w:tc>
        <w:tc>
          <w:tcPr>
            <w:tcW w:w="1701" w:type="dxa"/>
          </w:tcPr>
          <w:p w14:paraId="56B34139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7</w:t>
            </w:r>
          </w:p>
        </w:tc>
        <w:tc>
          <w:tcPr>
            <w:tcW w:w="1843" w:type="dxa"/>
          </w:tcPr>
          <w:p w14:paraId="35DA0F8F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3</w:t>
            </w:r>
          </w:p>
        </w:tc>
        <w:tc>
          <w:tcPr>
            <w:tcW w:w="1984" w:type="dxa"/>
          </w:tcPr>
          <w:p w14:paraId="0993B15A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21</w:t>
            </w:r>
          </w:p>
        </w:tc>
        <w:tc>
          <w:tcPr>
            <w:tcW w:w="2127" w:type="dxa"/>
          </w:tcPr>
          <w:p w14:paraId="0207795B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1</w:t>
            </w:r>
          </w:p>
        </w:tc>
        <w:tc>
          <w:tcPr>
            <w:tcW w:w="1842" w:type="dxa"/>
          </w:tcPr>
          <w:p w14:paraId="73C73940" w14:textId="77777777" w:rsidR="00A96E32" w:rsidRPr="00107799" w:rsidRDefault="00A96E32" w:rsidP="002C158E">
            <w:pPr>
              <w:jc w:val="both"/>
              <w:rPr>
                <w:rFonts w:cstheme="minorHAnsi"/>
              </w:rPr>
            </w:pPr>
          </w:p>
        </w:tc>
        <w:tc>
          <w:tcPr>
            <w:tcW w:w="1675" w:type="dxa"/>
            <w:gridSpan w:val="2"/>
          </w:tcPr>
          <w:p w14:paraId="3CEC3800" w14:textId="77777777" w:rsidR="00A96E32" w:rsidRPr="00107799" w:rsidRDefault="00A96E32" w:rsidP="002C158E">
            <w:pPr>
              <w:jc w:val="both"/>
              <w:rPr>
                <w:rFonts w:cstheme="minorHAnsi"/>
              </w:rPr>
            </w:pPr>
          </w:p>
        </w:tc>
      </w:tr>
      <w:tr w:rsidR="00A96E32" w:rsidRPr="00107799" w14:paraId="0FE668DD" w14:textId="77777777" w:rsidTr="00034ED0">
        <w:trPr>
          <w:trHeight w:val="394"/>
        </w:trPr>
        <w:tc>
          <w:tcPr>
            <w:tcW w:w="550" w:type="dxa"/>
          </w:tcPr>
          <w:p w14:paraId="58B2E43A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5</w:t>
            </w:r>
          </w:p>
        </w:tc>
        <w:tc>
          <w:tcPr>
            <w:tcW w:w="2989" w:type="dxa"/>
            <w:gridSpan w:val="2"/>
          </w:tcPr>
          <w:p w14:paraId="61EA650D" w14:textId="77777777" w:rsidR="00A96E32" w:rsidRPr="00107799" w:rsidRDefault="00A96E32" w:rsidP="002C158E">
            <w:pPr>
              <w:rPr>
                <w:rFonts w:cstheme="minorHAnsi"/>
              </w:rPr>
            </w:pPr>
            <w:r w:rsidRPr="00107799">
              <w:rPr>
                <w:rFonts w:cstheme="minorHAnsi"/>
              </w:rPr>
              <w:t>Kaptur do kurtki żółtej</w:t>
            </w:r>
          </w:p>
        </w:tc>
        <w:tc>
          <w:tcPr>
            <w:tcW w:w="1701" w:type="dxa"/>
          </w:tcPr>
          <w:p w14:paraId="783397B5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7</w:t>
            </w:r>
          </w:p>
        </w:tc>
        <w:tc>
          <w:tcPr>
            <w:tcW w:w="1843" w:type="dxa"/>
          </w:tcPr>
          <w:p w14:paraId="6E5001D9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3</w:t>
            </w:r>
          </w:p>
        </w:tc>
        <w:tc>
          <w:tcPr>
            <w:tcW w:w="1984" w:type="dxa"/>
          </w:tcPr>
          <w:p w14:paraId="0E63CEDB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21</w:t>
            </w:r>
          </w:p>
        </w:tc>
        <w:tc>
          <w:tcPr>
            <w:tcW w:w="2127" w:type="dxa"/>
          </w:tcPr>
          <w:p w14:paraId="26036620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1</w:t>
            </w:r>
          </w:p>
        </w:tc>
        <w:tc>
          <w:tcPr>
            <w:tcW w:w="1842" w:type="dxa"/>
          </w:tcPr>
          <w:p w14:paraId="6B71A6CC" w14:textId="77777777" w:rsidR="00A96E32" w:rsidRPr="00107799" w:rsidRDefault="00A96E32" w:rsidP="002C158E">
            <w:pPr>
              <w:jc w:val="both"/>
              <w:rPr>
                <w:rFonts w:cstheme="minorHAnsi"/>
              </w:rPr>
            </w:pPr>
          </w:p>
        </w:tc>
        <w:tc>
          <w:tcPr>
            <w:tcW w:w="1675" w:type="dxa"/>
            <w:gridSpan w:val="2"/>
          </w:tcPr>
          <w:p w14:paraId="0218E3C3" w14:textId="77777777" w:rsidR="00A96E32" w:rsidRPr="00107799" w:rsidRDefault="00A96E32" w:rsidP="002C158E">
            <w:pPr>
              <w:jc w:val="both"/>
              <w:rPr>
                <w:rFonts w:cstheme="minorHAnsi"/>
              </w:rPr>
            </w:pPr>
          </w:p>
        </w:tc>
      </w:tr>
      <w:tr w:rsidR="00034ED0" w:rsidRPr="00107799" w14:paraId="7B567C39" w14:textId="77777777" w:rsidTr="00034ED0">
        <w:trPr>
          <w:trHeight w:val="394"/>
        </w:trPr>
        <w:tc>
          <w:tcPr>
            <w:tcW w:w="550" w:type="dxa"/>
          </w:tcPr>
          <w:p w14:paraId="1D8FEE58" w14:textId="31D97B05" w:rsidR="00034ED0" w:rsidRPr="00107799" w:rsidRDefault="00034ED0" w:rsidP="002C158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2989" w:type="dxa"/>
            <w:gridSpan w:val="2"/>
          </w:tcPr>
          <w:p w14:paraId="35B76B81" w14:textId="0B73EE50" w:rsidR="00034ED0" w:rsidRPr="00107799" w:rsidRDefault="00034ED0" w:rsidP="002C158E">
            <w:pPr>
              <w:rPr>
                <w:rFonts w:cstheme="minorHAnsi"/>
              </w:rPr>
            </w:pPr>
            <w:r>
              <w:t>Kurtka ocieplana trudnopalna</w:t>
            </w:r>
          </w:p>
        </w:tc>
        <w:tc>
          <w:tcPr>
            <w:tcW w:w="1701" w:type="dxa"/>
          </w:tcPr>
          <w:p w14:paraId="58A3FCEB" w14:textId="26624F08" w:rsidR="00034ED0" w:rsidRPr="00107799" w:rsidRDefault="00034ED0" w:rsidP="002C158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1843" w:type="dxa"/>
          </w:tcPr>
          <w:p w14:paraId="262AA109" w14:textId="247EA1A0" w:rsidR="00034ED0" w:rsidRPr="00107799" w:rsidRDefault="00034ED0" w:rsidP="002C158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1984" w:type="dxa"/>
          </w:tcPr>
          <w:p w14:paraId="4C708BB1" w14:textId="290B480D" w:rsidR="00034ED0" w:rsidRPr="00107799" w:rsidRDefault="00034ED0" w:rsidP="002C158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2127" w:type="dxa"/>
          </w:tcPr>
          <w:p w14:paraId="14ABF2B3" w14:textId="30D7D4CB" w:rsidR="00034ED0" w:rsidRPr="00107799" w:rsidRDefault="00034ED0" w:rsidP="002C158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842" w:type="dxa"/>
          </w:tcPr>
          <w:p w14:paraId="238A77FF" w14:textId="77777777" w:rsidR="00034ED0" w:rsidRPr="00107799" w:rsidRDefault="00034ED0" w:rsidP="002C158E">
            <w:pPr>
              <w:jc w:val="both"/>
              <w:rPr>
                <w:rFonts w:cstheme="minorHAnsi"/>
              </w:rPr>
            </w:pPr>
          </w:p>
        </w:tc>
        <w:tc>
          <w:tcPr>
            <w:tcW w:w="1675" w:type="dxa"/>
            <w:gridSpan w:val="2"/>
          </w:tcPr>
          <w:p w14:paraId="122A499B" w14:textId="77777777" w:rsidR="00034ED0" w:rsidRPr="00107799" w:rsidRDefault="00034ED0" w:rsidP="002C158E">
            <w:pPr>
              <w:jc w:val="both"/>
              <w:rPr>
                <w:rFonts w:cstheme="minorHAnsi"/>
              </w:rPr>
            </w:pPr>
          </w:p>
        </w:tc>
      </w:tr>
      <w:tr w:rsidR="00034ED0" w:rsidRPr="00107799" w14:paraId="5A0FF93D" w14:textId="77777777" w:rsidTr="00034ED0">
        <w:trPr>
          <w:trHeight w:val="394"/>
        </w:trPr>
        <w:tc>
          <w:tcPr>
            <w:tcW w:w="550" w:type="dxa"/>
          </w:tcPr>
          <w:p w14:paraId="4684DB39" w14:textId="7F512AD5" w:rsidR="00034ED0" w:rsidRPr="00107799" w:rsidRDefault="00034ED0" w:rsidP="002C158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7</w:t>
            </w:r>
          </w:p>
        </w:tc>
        <w:tc>
          <w:tcPr>
            <w:tcW w:w="2989" w:type="dxa"/>
            <w:gridSpan w:val="2"/>
          </w:tcPr>
          <w:p w14:paraId="71DAE9BA" w14:textId="42063C09" w:rsidR="00034ED0" w:rsidRPr="00107799" w:rsidRDefault="00034ED0" w:rsidP="002C158E">
            <w:pPr>
              <w:rPr>
                <w:rFonts w:cstheme="minorHAnsi"/>
              </w:rPr>
            </w:pPr>
            <w:r>
              <w:t>Ogrodniczki ocieplane trudnopalne</w:t>
            </w:r>
          </w:p>
        </w:tc>
        <w:tc>
          <w:tcPr>
            <w:tcW w:w="1701" w:type="dxa"/>
          </w:tcPr>
          <w:p w14:paraId="76458478" w14:textId="630B40D1" w:rsidR="00034ED0" w:rsidRPr="00107799" w:rsidRDefault="00034ED0" w:rsidP="002C158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1843" w:type="dxa"/>
          </w:tcPr>
          <w:p w14:paraId="63F7F231" w14:textId="41C2804C" w:rsidR="00034ED0" w:rsidRPr="00107799" w:rsidRDefault="00034ED0" w:rsidP="002C158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1984" w:type="dxa"/>
          </w:tcPr>
          <w:p w14:paraId="3A1332B8" w14:textId="5DC0AC70" w:rsidR="00034ED0" w:rsidRPr="00107799" w:rsidRDefault="00034ED0" w:rsidP="002C158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2127" w:type="dxa"/>
          </w:tcPr>
          <w:p w14:paraId="0D8D8C6C" w14:textId="43A433CE" w:rsidR="00034ED0" w:rsidRPr="00107799" w:rsidRDefault="00034ED0" w:rsidP="002C158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842" w:type="dxa"/>
          </w:tcPr>
          <w:p w14:paraId="0A50BAF8" w14:textId="77777777" w:rsidR="00034ED0" w:rsidRPr="00107799" w:rsidRDefault="00034ED0" w:rsidP="002C158E">
            <w:pPr>
              <w:jc w:val="both"/>
              <w:rPr>
                <w:rFonts w:cstheme="minorHAnsi"/>
              </w:rPr>
            </w:pPr>
          </w:p>
        </w:tc>
        <w:tc>
          <w:tcPr>
            <w:tcW w:w="1675" w:type="dxa"/>
            <w:gridSpan w:val="2"/>
          </w:tcPr>
          <w:p w14:paraId="56216441" w14:textId="77777777" w:rsidR="00034ED0" w:rsidRPr="00107799" w:rsidRDefault="00034ED0" w:rsidP="002C158E">
            <w:pPr>
              <w:jc w:val="both"/>
              <w:rPr>
                <w:rFonts w:cstheme="minorHAnsi"/>
              </w:rPr>
            </w:pPr>
          </w:p>
        </w:tc>
      </w:tr>
      <w:tr w:rsidR="00A96E32" w:rsidRPr="00107799" w14:paraId="42891B7C" w14:textId="77777777" w:rsidTr="00034ED0">
        <w:trPr>
          <w:gridAfter w:val="1"/>
          <w:wAfter w:w="19" w:type="dxa"/>
          <w:trHeight w:val="656"/>
        </w:trPr>
        <w:tc>
          <w:tcPr>
            <w:tcW w:w="557" w:type="dxa"/>
            <w:gridSpan w:val="2"/>
          </w:tcPr>
          <w:p w14:paraId="1551A288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6</w:t>
            </w:r>
          </w:p>
        </w:tc>
        <w:tc>
          <w:tcPr>
            <w:tcW w:w="14135" w:type="dxa"/>
            <w:gridSpan w:val="7"/>
          </w:tcPr>
          <w:p w14:paraId="77D50761" w14:textId="7698F782" w:rsidR="00A96E32" w:rsidRPr="00107799" w:rsidRDefault="00A96E32" w:rsidP="002C158E">
            <w:pPr>
              <w:jc w:val="both"/>
              <w:rPr>
                <w:rFonts w:cstheme="minorHAnsi"/>
                <w:b/>
                <w:bCs/>
              </w:rPr>
            </w:pPr>
            <w:r w:rsidRPr="00107799">
              <w:rPr>
                <w:rFonts w:cstheme="minorHAnsi"/>
                <w:b/>
                <w:bCs/>
              </w:rPr>
              <w:t>CENA USŁUGI ZA 1 MIESIĄC (OKRES ZIMOWY: 1.</w:t>
            </w:r>
            <w:r w:rsidR="00107799" w:rsidRPr="00107799">
              <w:rPr>
                <w:rFonts w:cstheme="minorHAnsi"/>
                <w:b/>
                <w:bCs/>
              </w:rPr>
              <w:t>09</w:t>
            </w:r>
            <w:r w:rsidRPr="00107799">
              <w:rPr>
                <w:rFonts w:cstheme="minorHAnsi"/>
                <w:b/>
                <w:bCs/>
              </w:rPr>
              <w:t xml:space="preserve"> – 30.04)                                                                                              RAZEM:</w:t>
            </w:r>
          </w:p>
        </w:tc>
      </w:tr>
    </w:tbl>
    <w:p w14:paraId="64D4C9CE" w14:textId="77777777" w:rsidR="00107799" w:rsidRDefault="00107799" w:rsidP="00A96E32">
      <w:pPr>
        <w:jc w:val="both"/>
        <w:rPr>
          <w:rFonts w:asciiTheme="minorHAnsi" w:hAnsiTheme="minorHAnsi" w:cstheme="minorHAnsi"/>
        </w:rPr>
      </w:pPr>
    </w:p>
    <w:p w14:paraId="20F038A5" w14:textId="777D9845" w:rsidR="00A96E32" w:rsidRPr="00107799" w:rsidRDefault="00A96E32" w:rsidP="00A96E32">
      <w:pPr>
        <w:jc w:val="both"/>
        <w:rPr>
          <w:rFonts w:asciiTheme="minorHAnsi" w:hAnsiTheme="minorHAnsi" w:cstheme="minorHAnsi"/>
        </w:rPr>
      </w:pPr>
      <w:r w:rsidRPr="00107799">
        <w:rPr>
          <w:rFonts w:asciiTheme="minorHAnsi" w:hAnsiTheme="minorHAnsi" w:cstheme="minorHAnsi"/>
        </w:rPr>
        <w:t xml:space="preserve">Tabela 2 </w:t>
      </w:r>
      <w:r w:rsidR="00962B62" w:rsidRPr="00107799">
        <w:rPr>
          <w:rFonts w:asciiTheme="minorHAnsi" w:hAnsiTheme="minorHAnsi" w:cstheme="minorHAnsi"/>
        </w:rPr>
        <w:t xml:space="preserve">odzież </w:t>
      </w:r>
      <w:r w:rsidR="005A4CFE">
        <w:rPr>
          <w:rFonts w:asciiTheme="minorHAnsi" w:hAnsiTheme="minorHAnsi" w:cstheme="minorHAnsi"/>
        </w:rPr>
        <w:t xml:space="preserve">letnia - </w:t>
      </w:r>
      <w:r w:rsidR="00962B62" w:rsidRPr="00107799">
        <w:rPr>
          <w:rFonts w:asciiTheme="minorHAnsi" w:hAnsiTheme="minorHAnsi" w:cstheme="minorHAnsi"/>
        </w:rPr>
        <w:t>całoroczna</w:t>
      </w:r>
    </w:p>
    <w:tbl>
      <w:tblPr>
        <w:tblStyle w:val="Tabela-Siatka"/>
        <w:tblW w:w="14454" w:type="dxa"/>
        <w:tblLayout w:type="fixed"/>
        <w:tblLook w:val="04A0" w:firstRow="1" w:lastRow="0" w:firstColumn="1" w:lastColumn="0" w:noHBand="0" w:noVBand="1"/>
      </w:tblPr>
      <w:tblGrid>
        <w:gridCol w:w="550"/>
        <w:gridCol w:w="7"/>
        <w:gridCol w:w="3266"/>
        <w:gridCol w:w="1665"/>
        <w:gridCol w:w="1499"/>
        <w:gridCol w:w="1655"/>
        <w:gridCol w:w="1843"/>
        <w:gridCol w:w="1843"/>
        <w:gridCol w:w="2126"/>
      </w:tblGrid>
      <w:tr w:rsidR="00A96E32" w:rsidRPr="00107799" w14:paraId="38126B50" w14:textId="77777777" w:rsidTr="00E3117F">
        <w:tc>
          <w:tcPr>
            <w:tcW w:w="550" w:type="dxa"/>
          </w:tcPr>
          <w:p w14:paraId="3AB9C831" w14:textId="77777777" w:rsidR="00A96E32" w:rsidRPr="00107799" w:rsidRDefault="00A96E32" w:rsidP="002C158E">
            <w:pPr>
              <w:jc w:val="center"/>
              <w:rPr>
                <w:rFonts w:cstheme="minorHAnsi"/>
                <w:b/>
                <w:bCs/>
              </w:rPr>
            </w:pPr>
            <w:r w:rsidRPr="00107799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3273" w:type="dxa"/>
            <w:gridSpan w:val="2"/>
          </w:tcPr>
          <w:p w14:paraId="0441C6C3" w14:textId="77777777" w:rsidR="00A96E32" w:rsidRPr="00107799" w:rsidRDefault="00A96E32" w:rsidP="002C158E">
            <w:pPr>
              <w:jc w:val="center"/>
              <w:rPr>
                <w:rFonts w:cstheme="minorHAnsi"/>
                <w:b/>
                <w:bCs/>
              </w:rPr>
            </w:pPr>
            <w:r w:rsidRPr="00107799">
              <w:rPr>
                <w:rFonts w:cstheme="minorHAnsi"/>
                <w:b/>
                <w:bCs/>
              </w:rPr>
              <w:t>Asortyment</w:t>
            </w:r>
          </w:p>
        </w:tc>
        <w:tc>
          <w:tcPr>
            <w:tcW w:w="1665" w:type="dxa"/>
          </w:tcPr>
          <w:p w14:paraId="6A72DAD6" w14:textId="77777777" w:rsidR="00A96E32" w:rsidRPr="00107799" w:rsidRDefault="00A96E32" w:rsidP="002C158E">
            <w:pPr>
              <w:jc w:val="center"/>
              <w:rPr>
                <w:rFonts w:cstheme="minorHAnsi"/>
                <w:b/>
                <w:bCs/>
              </w:rPr>
            </w:pPr>
            <w:r w:rsidRPr="00107799">
              <w:rPr>
                <w:rFonts w:cstheme="minorHAnsi"/>
                <w:b/>
                <w:bCs/>
              </w:rPr>
              <w:t>Szacowana liczba pracowników</w:t>
            </w:r>
          </w:p>
        </w:tc>
        <w:tc>
          <w:tcPr>
            <w:tcW w:w="1499" w:type="dxa"/>
          </w:tcPr>
          <w:p w14:paraId="53424631" w14:textId="77777777" w:rsidR="00A96E32" w:rsidRPr="00107799" w:rsidRDefault="00A96E32" w:rsidP="002C158E">
            <w:pPr>
              <w:jc w:val="center"/>
              <w:rPr>
                <w:rFonts w:cstheme="minorHAnsi"/>
                <w:b/>
                <w:bCs/>
              </w:rPr>
            </w:pPr>
            <w:r w:rsidRPr="00107799">
              <w:rPr>
                <w:rFonts w:cstheme="minorHAnsi"/>
                <w:b/>
                <w:bCs/>
              </w:rPr>
              <w:t>Ilość sztuk na pracownika</w:t>
            </w:r>
          </w:p>
        </w:tc>
        <w:tc>
          <w:tcPr>
            <w:tcW w:w="1655" w:type="dxa"/>
          </w:tcPr>
          <w:p w14:paraId="308BA8B5" w14:textId="77777777" w:rsidR="00A96E32" w:rsidRPr="00107799" w:rsidRDefault="00A96E32" w:rsidP="002C158E">
            <w:pPr>
              <w:jc w:val="center"/>
              <w:rPr>
                <w:rFonts w:cstheme="minorHAnsi"/>
                <w:b/>
                <w:bCs/>
              </w:rPr>
            </w:pPr>
            <w:r w:rsidRPr="00107799">
              <w:rPr>
                <w:rFonts w:cstheme="minorHAnsi"/>
                <w:b/>
                <w:bCs/>
              </w:rPr>
              <w:t>Całkowita ilość szt/</w:t>
            </w:r>
            <w:proofErr w:type="spellStart"/>
            <w:r w:rsidRPr="00107799">
              <w:rPr>
                <w:rFonts w:cstheme="minorHAnsi"/>
                <w:b/>
                <w:bCs/>
              </w:rPr>
              <w:t>kpl</w:t>
            </w:r>
            <w:proofErr w:type="spellEnd"/>
            <w:r w:rsidRPr="00107799">
              <w:rPr>
                <w:rFonts w:cstheme="minorHAnsi"/>
                <w:b/>
                <w:bCs/>
              </w:rPr>
              <w:t xml:space="preserve"> w obiegu</w:t>
            </w:r>
          </w:p>
        </w:tc>
        <w:tc>
          <w:tcPr>
            <w:tcW w:w="1843" w:type="dxa"/>
          </w:tcPr>
          <w:p w14:paraId="78D3F899" w14:textId="77777777" w:rsidR="00A96E32" w:rsidRPr="00107799" w:rsidRDefault="00A96E32" w:rsidP="002C158E">
            <w:pPr>
              <w:jc w:val="center"/>
              <w:rPr>
                <w:rFonts w:cstheme="minorHAnsi"/>
                <w:b/>
                <w:bCs/>
              </w:rPr>
            </w:pPr>
            <w:r w:rsidRPr="00107799">
              <w:rPr>
                <w:rFonts w:cstheme="minorHAnsi"/>
                <w:b/>
                <w:bCs/>
              </w:rPr>
              <w:t>Częstotliwość zmian odzieży w tygodniu (prania)</w:t>
            </w:r>
          </w:p>
        </w:tc>
        <w:tc>
          <w:tcPr>
            <w:tcW w:w="1843" w:type="dxa"/>
          </w:tcPr>
          <w:p w14:paraId="76F50568" w14:textId="77777777" w:rsidR="00A96E32" w:rsidRPr="00107799" w:rsidRDefault="00A96E32" w:rsidP="002C158E">
            <w:pPr>
              <w:jc w:val="center"/>
              <w:rPr>
                <w:rFonts w:cstheme="minorHAnsi"/>
                <w:b/>
                <w:bCs/>
              </w:rPr>
            </w:pPr>
            <w:r w:rsidRPr="00107799">
              <w:rPr>
                <w:rFonts w:cstheme="minorHAnsi"/>
                <w:b/>
                <w:bCs/>
              </w:rPr>
              <w:t>Wartość początkowa asortymentu (szt/</w:t>
            </w:r>
            <w:proofErr w:type="spellStart"/>
            <w:r w:rsidRPr="00107799">
              <w:rPr>
                <w:rFonts w:cstheme="minorHAnsi"/>
                <w:b/>
                <w:bCs/>
              </w:rPr>
              <w:t>kpl</w:t>
            </w:r>
            <w:proofErr w:type="spellEnd"/>
            <w:r w:rsidRPr="00107799">
              <w:rPr>
                <w:rFonts w:cstheme="minorHAnsi"/>
                <w:b/>
                <w:bCs/>
              </w:rPr>
              <w:t>) netto</w:t>
            </w:r>
          </w:p>
        </w:tc>
        <w:tc>
          <w:tcPr>
            <w:tcW w:w="2126" w:type="dxa"/>
          </w:tcPr>
          <w:p w14:paraId="30DD6257" w14:textId="77777777" w:rsidR="00A96E32" w:rsidRPr="00107799" w:rsidRDefault="00A96E32" w:rsidP="002C158E">
            <w:pPr>
              <w:jc w:val="center"/>
              <w:rPr>
                <w:rFonts w:cstheme="minorHAnsi"/>
                <w:b/>
                <w:bCs/>
              </w:rPr>
            </w:pPr>
            <w:r w:rsidRPr="00107799">
              <w:rPr>
                <w:rFonts w:cstheme="minorHAnsi"/>
                <w:b/>
                <w:bCs/>
              </w:rPr>
              <w:t>Cena tygodniowa usługi 1 szt/</w:t>
            </w:r>
            <w:proofErr w:type="spellStart"/>
            <w:r w:rsidRPr="00107799">
              <w:rPr>
                <w:rFonts w:cstheme="minorHAnsi"/>
                <w:b/>
                <w:bCs/>
              </w:rPr>
              <w:t>kpl</w:t>
            </w:r>
            <w:proofErr w:type="spellEnd"/>
            <w:r w:rsidRPr="00107799">
              <w:rPr>
                <w:rFonts w:cstheme="minorHAnsi"/>
                <w:b/>
                <w:bCs/>
              </w:rPr>
              <w:t>/tydzień netto</w:t>
            </w:r>
          </w:p>
        </w:tc>
      </w:tr>
      <w:tr w:rsidR="00A96E32" w:rsidRPr="00107799" w14:paraId="05E0D1AA" w14:textId="77777777" w:rsidTr="00E3117F">
        <w:tc>
          <w:tcPr>
            <w:tcW w:w="550" w:type="dxa"/>
          </w:tcPr>
          <w:p w14:paraId="35ABAF62" w14:textId="77777777" w:rsidR="00A96E32" w:rsidRPr="00107799" w:rsidRDefault="00A96E32" w:rsidP="002C158E">
            <w:pPr>
              <w:jc w:val="center"/>
              <w:rPr>
                <w:rFonts w:cstheme="minorHAnsi"/>
                <w:b/>
                <w:bCs/>
              </w:rPr>
            </w:pPr>
            <w:r w:rsidRPr="00107799">
              <w:rPr>
                <w:rFonts w:cstheme="minorHAnsi"/>
                <w:b/>
                <w:bCs/>
              </w:rPr>
              <w:t>A</w:t>
            </w:r>
          </w:p>
        </w:tc>
        <w:tc>
          <w:tcPr>
            <w:tcW w:w="3273" w:type="dxa"/>
            <w:gridSpan w:val="2"/>
          </w:tcPr>
          <w:p w14:paraId="16741BD8" w14:textId="77777777" w:rsidR="00A96E32" w:rsidRPr="00107799" w:rsidRDefault="00A96E32" w:rsidP="002C158E">
            <w:pPr>
              <w:jc w:val="center"/>
              <w:rPr>
                <w:rFonts w:cstheme="minorHAnsi"/>
                <w:b/>
                <w:bCs/>
              </w:rPr>
            </w:pPr>
            <w:r w:rsidRPr="00107799">
              <w:rPr>
                <w:rFonts w:cstheme="minorHAnsi"/>
                <w:b/>
                <w:bCs/>
              </w:rPr>
              <w:t>B</w:t>
            </w:r>
          </w:p>
        </w:tc>
        <w:tc>
          <w:tcPr>
            <w:tcW w:w="1665" w:type="dxa"/>
          </w:tcPr>
          <w:p w14:paraId="7F5CEDC1" w14:textId="77777777" w:rsidR="00A96E32" w:rsidRPr="00107799" w:rsidRDefault="00A96E32" w:rsidP="002C158E">
            <w:pPr>
              <w:jc w:val="center"/>
              <w:rPr>
                <w:rFonts w:cstheme="minorHAnsi"/>
                <w:b/>
                <w:bCs/>
              </w:rPr>
            </w:pPr>
            <w:r w:rsidRPr="00107799">
              <w:rPr>
                <w:rFonts w:cstheme="minorHAnsi"/>
                <w:b/>
                <w:bCs/>
              </w:rPr>
              <w:t>C</w:t>
            </w:r>
          </w:p>
        </w:tc>
        <w:tc>
          <w:tcPr>
            <w:tcW w:w="1499" w:type="dxa"/>
          </w:tcPr>
          <w:p w14:paraId="2B19FF79" w14:textId="77777777" w:rsidR="00A96E32" w:rsidRPr="00107799" w:rsidRDefault="00A96E32" w:rsidP="002C158E">
            <w:pPr>
              <w:jc w:val="center"/>
              <w:rPr>
                <w:rFonts w:cstheme="minorHAnsi"/>
                <w:b/>
                <w:bCs/>
              </w:rPr>
            </w:pPr>
            <w:r w:rsidRPr="00107799">
              <w:rPr>
                <w:rFonts w:cstheme="minorHAnsi"/>
                <w:b/>
                <w:bCs/>
              </w:rPr>
              <w:t>D</w:t>
            </w:r>
          </w:p>
        </w:tc>
        <w:tc>
          <w:tcPr>
            <w:tcW w:w="1655" w:type="dxa"/>
          </w:tcPr>
          <w:p w14:paraId="1F6A9043" w14:textId="77777777" w:rsidR="00A96E32" w:rsidRPr="00107799" w:rsidRDefault="00A96E32" w:rsidP="002C158E">
            <w:pPr>
              <w:jc w:val="center"/>
              <w:rPr>
                <w:rFonts w:cstheme="minorHAnsi"/>
                <w:b/>
                <w:bCs/>
              </w:rPr>
            </w:pPr>
            <w:r w:rsidRPr="00107799">
              <w:rPr>
                <w:rFonts w:cstheme="minorHAnsi"/>
                <w:b/>
                <w:bCs/>
              </w:rPr>
              <w:t>E</w:t>
            </w:r>
          </w:p>
        </w:tc>
        <w:tc>
          <w:tcPr>
            <w:tcW w:w="1843" w:type="dxa"/>
          </w:tcPr>
          <w:p w14:paraId="562D22DF" w14:textId="77777777" w:rsidR="00A96E32" w:rsidRPr="00107799" w:rsidRDefault="00A96E32" w:rsidP="002C158E">
            <w:pPr>
              <w:jc w:val="center"/>
              <w:rPr>
                <w:rFonts w:cstheme="minorHAnsi"/>
                <w:b/>
                <w:bCs/>
              </w:rPr>
            </w:pPr>
            <w:r w:rsidRPr="00107799">
              <w:rPr>
                <w:rFonts w:cstheme="minorHAnsi"/>
                <w:b/>
                <w:bCs/>
              </w:rPr>
              <w:t>F</w:t>
            </w:r>
          </w:p>
        </w:tc>
        <w:tc>
          <w:tcPr>
            <w:tcW w:w="1843" w:type="dxa"/>
          </w:tcPr>
          <w:p w14:paraId="1C9F9842" w14:textId="77777777" w:rsidR="00A96E32" w:rsidRPr="00107799" w:rsidRDefault="00A96E32" w:rsidP="002C158E">
            <w:pPr>
              <w:jc w:val="center"/>
              <w:rPr>
                <w:rFonts w:cstheme="minorHAnsi"/>
                <w:b/>
                <w:bCs/>
              </w:rPr>
            </w:pPr>
            <w:r w:rsidRPr="00107799">
              <w:rPr>
                <w:rFonts w:cstheme="minorHAnsi"/>
                <w:b/>
                <w:bCs/>
              </w:rPr>
              <w:t>G</w:t>
            </w:r>
          </w:p>
        </w:tc>
        <w:tc>
          <w:tcPr>
            <w:tcW w:w="2126" w:type="dxa"/>
          </w:tcPr>
          <w:p w14:paraId="31A0EE40" w14:textId="77777777" w:rsidR="00A96E32" w:rsidRPr="00107799" w:rsidRDefault="00A96E32" w:rsidP="002C158E">
            <w:pPr>
              <w:jc w:val="center"/>
              <w:rPr>
                <w:rFonts w:cstheme="minorHAnsi"/>
                <w:b/>
                <w:bCs/>
              </w:rPr>
            </w:pPr>
            <w:r w:rsidRPr="00107799">
              <w:rPr>
                <w:rFonts w:cstheme="minorHAnsi"/>
                <w:b/>
                <w:bCs/>
              </w:rPr>
              <w:t>H</w:t>
            </w:r>
          </w:p>
        </w:tc>
      </w:tr>
      <w:tr w:rsidR="00A96E32" w:rsidRPr="00107799" w14:paraId="5319CCD4" w14:textId="77777777" w:rsidTr="00E3117F">
        <w:trPr>
          <w:trHeight w:val="428"/>
        </w:trPr>
        <w:tc>
          <w:tcPr>
            <w:tcW w:w="550" w:type="dxa"/>
          </w:tcPr>
          <w:p w14:paraId="1CD81404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1</w:t>
            </w:r>
          </w:p>
        </w:tc>
        <w:tc>
          <w:tcPr>
            <w:tcW w:w="3273" w:type="dxa"/>
            <w:gridSpan w:val="2"/>
          </w:tcPr>
          <w:p w14:paraId="2884AC34" w14:textId="77777777" w:rsidR="00A96E32" w:rsidRPr="00107799" w:rsidRDefault="00A96E32" w:rsidP="002C158E">
            <w:pPr>
              <w:rPr>
                <w:rFonts w:cstheme="minorHAnsi"/>
                <w:lang w:val="en-US"/>
              </w:rPr>
            </w:pPr>
            <w:r w:rsidRPr="00107799">
              <w:rPr>
                <w:rFonts w:cstheme="minorHAnsi"/>
                <w:lang w:val="en-US"/>
              </w:rPr>
              <w:t>T-shirt żółto – szary HIVI</w:t>
            </w:r>
          </w:p>
        </w:tc>
        <w:tc>
          <w:tcPr>
            <w:tcW w:w="1665" w:type="dxa"/>
          </w:tcPr>
          <w:p w14:paraId="04CF1D10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16</w:t>
            </w:r>
          </w:p>
        </w:tc>
        <w:tc>
          <w:tcPr>
            <w:tcW w:w="1499" w:type="dxa"/>
          </w:tcPr>
          <w:p w14:paraId="189A9DF2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3</w:t>
            </w:r>
          </w:p>
        </w:tc>
        <w:tc>
          <w:tcPr>
            <w:tcW w:w="1655" w:type="dxa"/>
          </w:tcPr>
          <w:p w14:paraId="7EAA0A0D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48</w:t>
            </w:r>
          </w:p>
        </w:tc>
        <w:tc>
          <w:tcPr>
            <w:tcW w:w="1843" w:type="dxa"/>
          </w:tcPr>
          <w:p w14:paraId="5C509D51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1</w:t>
            </w:r>
          </w:p>
        </w:tc>
        <w:tc>
          <w:tcPr>
            <w:tcW w:w="1843" w:type="dxa"/>
          </w:tcPr>
          <w:p w14:paraId="1BB00B5D" w14:textId="77777777" w:rsidR="00A96E32" w:rsidRPr="00107799" w:rsidRDefault="00A96E32" w:rsidP="002C158E">
            <w:pPr>
              <w:jc w:val="both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4BB0A795" w14:textId="77777777" w:rsidR="00A96E32" w:rsidRPr="00107799" w:rsidRDefault="00A96E32" w:rsidP="002C158E">
            <w:pPr>
              <w:jc w:val="both"/>
              <w:rPr>
                <w:rFonts w:cstheme="minorHAnsi"/>
              </w:rPr>
            </w:pPr>
          </w:p>
        </w:tc>
      </w:tr>
      <w:tr w:rsidR="00A96E32" w:rsidRPr="00107799" w14:paraId="2E2120C1" w14:textId="77777777" w:rsidTr="00E3117F">
        <w:trPr>
          <w:trHeight w:val="420"/>
        </w:trPr>
        <w:tc>
          <w:tcPr>
            <w:tcW w:w="550" w:type="dxa"/>
          </w:tcPr>
          <w:p w14:paraId="1FD3C8B8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2</w:t>
            </w:r>
          </w:p>
        </w:tc>
        <w:tc>
          <w:tcPr>
            <w:tcW w:w="3273" w:type="dxa"/>
            <w:gridSpan w:val="2"/>
          </w:tcPr>
          <w:p w14:paraId="1AC7FD4F" w14:textId="77777777" w:rsidR="00A96E32" w:rsidRPr="00107799" w:rsidRDefault="00A96E32" w:rsidP="002C158E">
            <w:pPr>
              <w:rPr>
                <w:rFonts w:cstheme="minorHAnsi"/>
              </w:rPr>
            </w:pPr>
            <w:r w:rsidRPr="00107799">
              <w:rPr>
                <w:rFonts w:cstheme="minorHAnsi"/>
              </w:rPr>
              <w:t>Bluza do pasa niebieska</w:t>
            </w:r>
          </w:p>
        </w:tc>
        <w:tc>
          <w:tcPr>
            <w:tcW w:w="1665" w:type="dxa"/>
          </w:tcPr>
          <w:p w14:paraId="054D779A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80</w:t>
            </w:r>
          </w:p>
        </w:tc>
        <w:tc>
          <w:tcPr>
            <w:tcW w:w="1499" w:type="dxa"/>
          </w:tcPr>
          <w:p w14:paraId="07F1EF65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3</w:t>
            </w:r>
          </w:p>
        </w:tc>
        <w:tc>
          <w:tcPr>
            <w:tcW w:w="1655" w:type="dxa"/>
          </w:tcPr>
          <w:p w14:paraId="67799BC1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240</w:t>
            </w:r>
          </w:p>
        </w:tc>
        <w:tc>
          <w:tcPr>
            <w:tcW w:w="1843" w:type="dxa"/>
          </w:tcPr>
          <w:p w14:paraId="3F591F71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1</w:t>
            </w:r>
          </w:p>
        </w:tc>
        <w:tc>
          <w:tcPr>
            <w:tcW w:w="1843" w:type="dxa"/>
          </w:tcPr>
          <w:p w14:paraId="59181435" w14:textId="77777777" w:rsidR="00A96E32" w:rsidRPr="00107799" w:rsidRDefault="00A96E32" w:rsidP="002C158E">
            <w:pPr>
              <w:jc w:val="both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0BCC0D26" w14:textId="77777777" w:rsidR="00A96E32" w:rsidRPr="00107799" w:rsidRDefault="00A96E32" w:rsidP="002C158E">
            <w:pPr>
              <w:jc w:val="both"/>
              <w:rPr>
                <w:rFonts w:cstheme="minorHAnsi"/>
              </w:rPr>
            </w:pPr>
          </w:p>
        </w:tc>
      </w:tr>
      <w:tr w:rsidR="00A96E32" w:rsidRPr="00107799" w14:paraId="08B23986" w14:textId="77777777" w:rsidTr="00E3117F">
        <w:tc>
          <w:tcPr>
            <w:tcW w:w="550" w:type="dxa"/>
          </w:tcPr>
          <w:p w14:paraId="47F25D8F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3</w:t>
            </w:r>
          </w:p>
        </w:tc>
        <w:tc>
          <w:tcPr>
            <w:tcW w:w="3273" w:type="dxa"/>
            <w:gridSpan w:val="2"/>
          </w:tcPr>
          <w:p w14:paraId="37FC21CC" w14:textId="77777777" w:rsidR="00A96E32" w:rsidRPr="00107799" w:rsidRDefault="00A96E32" w:rsidP="002C158E">
            <w:pPr>
              <w:rPr>
                <w:rFonts w:cstheme="minorHAnsi"/>
              </w:rPr>
            </w:pPr>
            <w:r w:rsidRPr="00107799">
              <w:rPr>
                <w:rFonts w:cstheme="minorHAnsi"/>
              </w:rPr>
              <w:t>Bluza do pasa niebieska taśmy odblask.</w:t>
            </w:r>
          </w:p>
        </w:tc>
        <w:tc>
          <w:tcPr>
            <w:tcW w:w="1665" w:type="dxa"/>
          </w:tcPr>
          <w:p w14:paraId="5EA969B2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46</w:t>
            </w:r>
          </w:p>
        </w:tc>
        <w:tc>
          <w:tcPr>
            <w:tcW w:w="1499" w:type="dxa"/>
          </w:tcPr>
          <w:p w14:paraId="2448C2A8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3</w:t>
            </w:r>
          </w:p>
        </w:tc>
        <w:tc>
          <w:tcPr>
            <w:tcW w:w="1655" w:type="dxa"/>
          </w:tcPr>
          <w:p w14:paraId="16607D94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138</w:t>
            </w:r>
          </w:p>
        </w:tc>
        <w:tc>
          <w:tcPr>
            <w:tcW w:w="1843" w:type="dxa"/>
          </w:tcPr>
          <w:p w14:paraId="0EBE4261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1</w:t>
            </w:r>
          </w:p>
        </w:tc>
        <w:tc>
          <w:tcPr>
            <w:tcW w:w="1843" w:type="dxa"/>
          </w:tcPr>
          <w:p w14:paraId="34052BC7" w14:textId="77777777" w:rsidR="00A96E32" w:rsidRPr="00107799" w:rsidRDefault="00A96E32" w:rsidP="002C158E">
            <w:pPr>
              <w:jc w:val="both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456D2F09" w14:textId="77777777" w:rsidR="00A96E32" w:rsidRPr="00107799" w:rsidRDefault="00A96E32" w:rsidP="002C158E">
            <w:pPr>
              <w:jc w:val="both"/>
              <w:rPr>
                <w:rFonts w:cstheme="minorHAnsi"/>
              </w:rPr>
            </w:pPr>
          </w:p>
        </w:tc>
      </w:tr>
      <w:tr w:rsidR="00A96E32" w:rsidRPr="00107799" w14:paraId="12C1007B" w14:textId="77777777" w:rsidTr="00E3117F">
        <w:tc>
          <w:tcPr>
            <w:tcW w:w="550" w:type="dxa"/>
          </w:tcPr>
          <w:p w14:paraId="38558792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4</w:t>
            </w:r>
          </w:p>
        </w:tc>
        <w:tc>
          <w:tcPr>
            <w:tcW w:w="3273" w:type="dxa"/>
            <w:gridSpan w:val="2"/>
          </w:tcPr>
          <w:p w14:paraId="443EC73A" w14:textId="77777777" w:rsidR="00A96E32" w:rsidRPr="00107799" w:rsidRDefault="00A96E32" w:rsidP="002C158E">
            <w:pPr>
              <w:rPr>
                <w:rFonts w:cstheme="minorHAnsi"/>
              </w:rPr>
            </w:pPr>
            <w:r w:rsidRPr="00107799">
              <w:rPr>
                <w:rFonts w:cstheme="minorHAnsi"/>
              </w:rPr>
              <w:t>Bluza żółto – granat HIVI uprząż</w:t>
            </w:r>
          </w:p>
        </w:tc>
        <w:tc>
          <w:tcPr>
            <w:tcW w:w="1665" w:type="dxa"/>
          </w:tcPr>
          <w:p w14:paraId="376DD815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16</w:t>
            </w:r>
          </w:p>
        </w:tc>
        <w:tc>
          <w:tcPr>
            <w:tcW w:w="1499" w:type="dxa"/>
          </w:tcPr>
          <w:p w14:paraId="0C077992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3</w:t>
            </w:r>
          </w:p>
        </w:tc>
        <w:tc>
          <w:tcPr>
            <w:tcW w:w="1655" w:type="dxa"/>
          </w:tcPr>
          <w:p w14:paraId="15CF84A6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48</w:t>
            </w:r>
          </w:p>
        </w:tc>
        <w:tc>
          <w:tcPr>
            <w:tcW w:w="1843" w:type="dxa"/>
          </w:tcPr>
          <w:p w14:paraId="55208708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1</w:t>
            </w:r>
          </w:p>
        </w:tc>
        <w:tc>
          <w:tcPr>
            <w:tcW w:w="1843" w:type="dxa"/>
          </w:tcPr>
          <w:p w14:paraId="5BE9169F" w14:textId="77777777" w:rsidR="00A96E32" w:rsidRPr="00107799" w:rsidRDefault="00A96E32" w:rsidP="002C158E">
            <w:pPr>
              <w:jc w:val="both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1815AE00" w14:textId="77777777" w:rsidR="00A96E32" w:rsidRPr="00107799" w:rsidRDefault="00A96E32" w:rsidP="002C158E">
            <w:pPr>
              <w:jc w:val="both"/>
              <w:rPr>
                <w:rFonts w:cstheme="minorHAnsi"/>
              </w:rPr>
            </w:pPr>
          </w:p>
        </w:tc>
      </w:tr>
      <w:tr w:rsidR="00A96E32" w:rsidRPr="00107799" w14:paraId="2F44FB33" w14:textId="77777777" w:rsidTr="00E3117F">
        <w:trPr>
          <w:trHeight w:val="358"/>
        </w:trPr>
        <w:tc>
          <w:tcPr>
            <w:tcW w:w="550" w:type="dxa"/>
          </w:tcPr>
          <w:p w14:paraId="113C374B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5</w:t>
            </w:r>
          </w:p>
        </w:tc>
        <w:tc>
          <w:tcPr>
            <w:tcW w:w="3273" w:type="dxa"/>
            <w:gridSpan w:val="2"/>
          </w:tcPr>
          <w:p w14:paraId="4E21EC19" w14:textId="77777777" w:rsidR="00A96E32" w:rsidRPr="00107799" w:rsidRDefault="00A96E32" w:rsidP="002C158E">
            <w:pPr>
              <w:rPr>
                <w:rFonts w:cstheme="minorHAnsi"/>
              </w:rPr>
            </w:pPr>
            <w:r w:rsidRPr="00107799">
              <w:rPr>
                <w:rFonts w:cstheme="minorHAnsi"/>
              </w:rPr>
              <w:t>Ogrodniczki niebieskie</w:t>
            </w:r>
          </w:p>
        </w:tc>
        <w:tc>
          <w:tcPr>
            <w:tcW w:w="1665" w:type="dxa"/>
          </w:tcPr>
          <w:p w14:paraId="066B493C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34</w:t>
            </w:r>
          </w:p>
        </w:tc>
        <w:tc>
          <w:tcPr>
            <w:tcW w:w="1499" w:type="dxa"/>
          </w:tcPr>
          <w:p w14:paraId="5CE54794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3</w:t>
            </w:r>
          </w:p>
        </w:tc>
        <w:tc>
          <w:tcPr>
            <w:tcW w:w="1655" w:type="dxa"/>
          </w:tcPr>
          <w:p w14:paraId="62F7EF3A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102</w:t>
            </w:r>
          </w:p>
        </w:tc>
        <w:tc>
          <w:tcPr>
            <w:tcW w:w="1843" w:type="dxa"/>
          </w:tcPr>
          <w:p w14:paraId="5CA16494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1</w:t>
            </w:r>
          </w:p>
        </w:tc>
        <w:tc>
          <w:tcPr>
            <w:tcW w:w="1843" w:type="dxa"/>
          </w:tcPr>
          <w:p w14:paraId="369C59CF" w14:textId="77777777" w:rsidR="00A96E32" w:rsidRPr="00107799" w:rsidRDefault="00A96E32" w:rsidP="002C158E">
            <w:pPr>
              <w:jc w:val="both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272E1E16" w14:textId="77777777" w:rsidR="00A96E32" w:rsidRPr="00107799" w:rsidRDefault="00A96E32" w:rsidP="002C158E">
            <w:pPr>
              <w:jc w:val="both"/>
              <w:rPr>
                <w:rFonts w:cstheme="minorHAnsi"/>
              </w:rPr>
            </w:pPr>
          </w:p>
        </w:tc>
      </w:tr>
      <w:tr w:rsidR="00A96E32" w:rsidRPr="00107799" w14:paraId="78274236" w14:textId="77777777" w:rsidTr="00E3117F">
        <w:tc>
          <w:tcPr>
            <w:tcW w:w="550" w:type="dxa"/>
          </w:tcPr>
          <w:p w14:paraId="046598C4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6</w:t>
            </w:r>
          </w:p>
        </w:tc>
        <w:tc>
          <w:tcPr>
            <w:tcW w:w="3273" w:type="dxa"/>
            <w:gridSpan w:val="2"/>
          </w:tcPr>
          <w:p w14:paraId="48A24462" w14:textId="77777777" w:rsidR="00A96E32" w:rsidRPr="00107799" w:rsidRDefault="00A96E32" w:rsidP="002C158E">
            <w:pPr>
              <w:rPr>
                <w:rFonts w:cstheme="minorHAnsi"/>
              </w:rPr>
            </w:pPr>
            <w:r w:rsidRPr="00107799">
              <w:rPr>
                <w:rFonts w:cstheme="minorHAnsi"/>
              </w:rPr>
              <w:t>Ogrodniczki niebieskie taśma odblask.</w:t>
            </w:r>
          </w:p>
        </w:tc>
        <w:tc>
          <w:tcPr>
            <w:tcW w:w="1665" w:type="dxa"/>
          </w:tcPr>
          <w:p w14:paraId="142651C0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52</w:t>
            </w:r>
          </w:p>
        </w:tc>
        <w:tc>
          <w:tcPr>
            <w:tcW w:w="1499" w:type="dxa"/>
          </w:tcPr>
          <w:p w14:paraId="1D1AE6AE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3</w:t>
            </w:r>
          </w:p>
        </w:tc>
        <w:tc>
          <w:tcPr>
            <w:tcW w:w="1655" w:type="dxa"/>
          </w:tcPr>
          <w:p w14:paraId="2C104FF8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156</w:t>
            </w:r>
          </w:p>
        </w:tc>
        <w:tc>
          <w:tcPr>
            <w:tcW w:w="1843" w:type="dxa"/>
          </w:tcPr>
          <w:p w14:paraId="08D89DC3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1</w:t>
            </w:r>
          </w:p>
        </w:tc>
        <w:tc>
          <w:tcPr>
            <w:tcW w:w="1843" w:type="dxa"/>
          </w:tcPr>
          <w:p w14:paraId="7928EBF2" w14:textId="77777777" w:rsidR="00A96E32" w:rsidRPr="00107799" w:rsidRDefault="00A96E32" w:rsidP="002C158E">
            <w:pPr>
              <w:jc w:val="both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31F0A644" w14:textId="77777777" w:rsidR="00A96E32" w:rsidRPr="00107799" w:rsidRDefault="00A96E32" w:rsidP="002C158E">
            <w:pPr>
              <w:jc w:val="both"/>
              <w:rPr>
                <w:rFonts w:cstheme="minorHAnsi"/>
              </w:rPr>
            </w:pPr>
          </w:p>
        </w:tc>
      </w:tr>
      <w:tr w:rsidR="00A96E32" w:rsidRPr="00107799" w14:paraId="214412E1" w14:textId="77777777" w:rsidTr="00E3117F">
        <w:tc>
          <w:tcPr>
            <w:tcW w:w="550" w:type="dxa"/>
          </w:tcPr>
          <w:p w14:paraId="152404B6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7</w:t>
            </w:r>
          </w:p>
        </w:tc>
        <w:tc>
          <w:tcPr>
            <w:tcW w:w="3273" w:type="dxa"/>
            <w:gridSpan w:val="2"/>
          </w:tcPr>
          <w:p w14:paraId="21D56D98" w14:textId="77777777" w:rsidR="00A96E32" w:rsidRPr="00107799" w:rsidRDefault="00A96E32" w:rsidP="002C158E">
            <w:pPr>
              <w:rPr>
                <w:rFonts w:cstheme="minorHAnsi"/>
              </w:rPr>
            </w:pPr>
            <w:r w:rsidRPr="00107799">
              <w:rPr>
                <w:rFonts w:cstheme="minorHAnsi"/>
              </w:rPr>
              <w:t xml:space="preserve">Bluza M żółto – granatowa HIVI </w:t>
            </w:r>
            <w:proofErr w:type="spellStart"/>
            <w:r w:rsidRPr="00107799">
              <w:rPr>
                <w:rFonts w:cstheme="minorHAnsi"/>
              </w:rPr>
              <w:t>kl</w:t>
            </w:r>
            <w:proofErr w:type="spellEnd"/>
            <w:r w:rsidRPr="00107799">
              <w:rPr>
                <w:rFonts w:cstheme="minorHAnsi"/>
              </w:rPr>
              <w:t xml:space="preserve"> 2 taśmy</w:t>
            </w:r>
          </w:p>
        </w:tc>
        <w:tc>
          <w:tcPr>
            <w:tcW w:w="1665" w:type="dxa"/>
          </w:tcPr>
          <w:p w14:paraId="13DA31E5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5</w:t>
            </w:r>
          </w:p>
        </w:tc>
        <w:tc>
          <w:tcPr>
            <w:tcW w:w="1499" w:type="dxa"/>
          </w:tcPr>
          <w:p w14:paraId="34B8D138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3</w:t>
            </w:r>
          </w:p>
        </w:tc>
        <w:tc>
          <w:tcPr>
            <w:tcW w:w="1655" w:type="dxa"/>
          </w:tcPr>
          <w:p w14:paraId="313F1F92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15</w:t>
            </w:r>
          </w:p>
        </w:tc>
        <w:tc>
          <w:tcPr>
            <w:tcW w:w="1843" w:type="dxa"/>
          </w:tcPr>
          <w:p w14:paraId="5DAAEFCA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1</w:t>
            </w:r>
          </w:p>
        </w:tc>
        <w:tc>
          <w:tcPr>
            <w:tcW w:w="1843" w:type="dxa"/>
          </w:tcPr>
          <w:p w14:paraId="01BE0ABA" w14:textId="77777777" w:rsidR="00A96E32" w:rsidRPr="00107799" w:rsidRDefault="00A96E32" w:rsidP="002C158E">
            <w:pPr>
              <w:jc w:val="both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72AE3C16" w14:textId="77777777" w:rsidR="00A96E32" w:rsidRPr="00107799" w:rsidRDefault="00A96E32" w:rsidP="002C158E">
            <w:pPr>
              <w:jc w:val="both"/>
              <w:rPr>
                <w:rFonts w:cstheme="minorHAnsi"/>
              </w:rPr>
            </w:pPr>
          </w:p>
        </w:tc>
      </w:tr>
      <w:tr w:rsidR="00E3117F" w:rsidRPr="00107799" w14:paraId="2E59F84B" w14:textId="77777777" w:rsidTr="00E3117F">
        <w:tc>
          <w:tcPr>
            <w:tcW w:w="550" w:type="dxa"/>
          </w:tcPr>
          <w:p w14:paraId="173A680D" w14:textId="0654EA4D" w:rsidR="00E3117F" w:rsidRPr="00107799" w:rsidRDefault="00E3117F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8</w:t>
            </w:r>
          </w:p>
        </w:tc>
        <w:tc>
          <w:tcPr>
            <w:tcW w:w="3273" w:type="dxa"/>
            <w:gridSpan w:val="2"/>
          </w:tcPr>
          <w:p w14:paraId="36B687D3" w14:textId="531CF082" w:rsidR="00E3117F" w:rsidRPr="00107799" w:rsidRDefault="00E3117F" w:rsidP="002C158E">
            <w:pPr>
              <w:rPr>
                <w:rFonts w:cstheme="minorHAnsi"/>
              </w:rPr>
            </w:pPr>
            <w:r w:rsidRPr="00107799">
              <w:rPr>
                <w:rFonts w:cstheme="minorHAnsi"/>
                <w:kern w:val="0"/>
                <w14:ligatures w14:val="none"/>
              </w:rPr>
              <w:t>Spodnie ciemnoszare/Żółty HIVI</w:t>
            </w:r>
          </w:p>
        </w:tc>
        <w:tc>
          <w:tcPr>
            <w:tcW w:w="1665" w:type="dxa"/>
          </w:tcPr>
          <w:p w14:paraId="13857FF9" w14:textId="1E43ADD6" w:rsidR="00E3117F" w:rsidRPr="00107799" w:rsidRDefault="00E3117F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3</w:t>
            </w:r>
          </w:p>
        </w:tc>
        <w:tc>
          <w:tcPr>
            <w:tcW w:w="1499" w:type="dxa"/>
          </w:tcPr>
          <w:p w14:paraId="038B3087" w14:textId="2570BA8B" w:rsidR="00E3117F" w:rsidRPr="00107799" w:rsidRDefault="00E3117F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3</w:t>
            </w:r>
          </w:p>
        </w:tc>
        <w:tc>
          <w:tcPr>
            <w:tcW w:w="1655" w:type="dxa"/>
          </w:tcPr>
          <w:p w14:paraId="0DD15FF2" w14:textId="6CE9F538" w:rsidR="00E3117F" w:rsidRPr="00107799" w:rsidRDefault="00E3117F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9</w:t>
            </w:r>
          </w:p>
        </w:tc>
        <w:tc>
          <w:tcPr>
            <w:tcW w:w="1843" w:type="dxa"/>
          </w:tcPr>
          <w:p w14:paraId="345A8388" w14:textId="6671482C" w:rsidR="00E3117F" w:rsidRPr="00107799" w:rsidRDefault="00E3117F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1</w:t>
            </w:r>
          </w:p>
        </w:tc>
        <w:tc>
          <w:tcPr>
            <w:tcW w:w="1843" w:type="dxa"/>
          </w:tcPr>
          <w:p w14:paraId="0F74D03A" w14:textId="77777777" w:rsidR="00E3117F" w:rsidRPr="00107799" w:rsidRDefault="00E3117F" w:rsidP="002C158E">
            <w:pPr>
              <w:jc w:val="both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0F64F00E" w14:textId="77777777" w:rsidR="00E3117F" w:rsidRPr="00107799" w:rsidRDefault="00E3117F" w:rsidP="002C158E">
            <w:pPr>
              <w:jc w:val="both"/>
              <w:rPr>
                <w:rFonts w:cstheme="minorHAnsi"/>
              </w:rPr>
            </w:pPr>
          </w:p>
        </w:tc>
      </w:tr>
      <w:tr w:rsidR="00034ED0" w:rsidRPr="00107799" w14:paraId="586C055B" w14:textId="77777777" w:rsidTr="00E3117F">
        <w:tc>
          <w:tcPr>
            <w:tcW w:w="550" w:type="dxa"/>
          </w:tcPr>
          <w:p w14:paraId="1D112AC2" w14:textId="43164B33" w:rsidR="00034ED0" w:rsidRPr="00107799" w:rsidRDefault="00034ED0" w:rsidP="002C158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3273" w:type="dxa"/>
            <w:gridSpan w:val="2"/>
          </w:tcPr>
          <w:p w14:paraId="36A22639" w14:textId="21AAA1EF" w:rsidR="00034ED0" w:rsidRPr="00107799" w:rsidRDefault="00034ED0" w:rsidP="002C158E">
            <w:pPr>
              <w:rPr>
                <w:rFonts w:cstheme="minorHAnsi"/>
              </w:rPr>
            </w:pPr>
            <w:r>
              <w:t>Kurtka trudnopalna</w:t>
            </w:r>
          </w:p>
        </w:tc>
        <w:tc>
          <w:tcPr>
            <w:tcW w:w="1665" w:type="dxa"/>
          </w:tcPr>
          <w:p w14:paraId="05A13912" w14:textId="1911A102" w:rsidR="00034ED0" w:rsidRPr="00107799" w:rsidRDefault="00034ED0" w:rsidP="002C158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1499" w:type="dxa"/>
          </w:tcPr>
          <w:p w14:paraId="15170B48" w14:textId="76E1289E" w:rsidR="00034ED0" w:rsidRPr="00107799" w:rsidRDefault="00034ED0" w:rsidP="002C158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1655" w:type="dxa"/>
          </w:tcPr>
          <w:p w14:paraId="30189549" w14:textId="36E02E69" w:rsidR="00034ED0" w:rsidRPr="00107799" w:rsidRDefault="00034ED0" w:rsidP="002C158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1843" w:type="dxa"/>
          </w:tcPr>
          <w:p w14:paraId="3A23D9FA" w14:textId="3B3E6CED" w:rsidR="00034ED0" w:rsidRPr="00107799" w:rsidRDefault="00034ED0" w:rsidP="002C158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843" w:type="dxa"/>
          </w:tcPr>
          <w:p w14:paraId="0C6E181A" w14:textId="77777777" w:rsidR="00034ED0" w:rsidRPr="00107799" w:rsidRDefault="00034ED0" w:rsidP="002C158E">
            <w:pPr>
              <w:jc w:val="both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769F4D79" w14:textId="77777777" w:rsidR="00034ED0" w:rsidRPr="00107799" w:rsidRDefault="00034ED0" w:rsidP="002C158E">
            <w:pPr>
              <w:jc w:val="both"/>
              <w:rPr>
                <w:rFonts w:cstheme="minorHAnsi"/>
              </w:rPr>
            </w:pPr>
          </w:p>
        </w:tc>
      </w:tr>
      <w:tr w:rsidR="00034ED0" w:rsidRPr="00107799" w14:paraId="11B138EC" w14:textId="77777777" w:rsidTr="00E3117F">
        <w:tc>
          <w:tcPr>
            <w:tcW w:w="550" w:type="dxa"/>
          </w:tcPr>
          <w:p w14:paraId="0DD7E869" w14:textId="148DA066" w:rsidR="00034ED0" w:rsidRPr="00107799" w:rsidRDefault="00034ED0" w:rsidP="002C158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3273" w:type="dxa"/>
            <w:gridSpan w:val="2"/>
          </w:tcPr>
          <w:p w14:paraId="2EFBCD93" w14:textId="3F0197BC" w:rsidR="00034ED0" w:rsidRPr="00107799" w:rsidRDefault="00034ED0" w:rsidP="002C158E">
            <w:pPr>
              <w:rPr>
                <w:rFonts w:cstheme="minorHAnsi"/>
              </w:rPr>
            </w:pPr>
            <w:r>
              <w:t>Ogrodniczki trudnopalne</w:t>
            </w:r>
          </w:p>
        </w:tc>
        <w:tc>
          <w:tcPr>
            <w:tcW w:w="1665" w:type="dxa"/>
          </w:tcPr>
          <w:p w14:paraId="0D0A5A8B" w14:textId="545A75C9" w:rsidR="00034ED0" w:rsidRPr="00107799" w:rsidRDefault="00034ED0" w:rsidP="002C158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1499" w:type="dxa"/>
          </w:tcPr>
          <w:p w14:paraId="61404DAD" w14:textId="091B498C" w:rsidR="00034ED0" w:rsidRPr="00107799" w:rsidRDefault="00034ED0" w:rsidP="002C158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1655" w:type="dxa"/>
          </w:tcPr>
          <w:p w14:paraId="7AF0D51D" w14:textId="5161331B" w:rsidR="00034ED0" w:rsidRPr="00107799" w:rsidRDefault="00034ED0" w:rsidP="002C158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1843" w:type="dxa"/>
          </w:tcPr>
          <w:p w14:paraId="042CAFA0" w14:textId="1A2C9435" w:rsidR="00034ED0" w:rsidRPr="00107799" w:rsidRDefault="00034ED0" w:rsidP="002C158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843" w:type="dxa"/>
          </w:tcPr>
          <w:p w14:paraId="415A4ACB" w14:textId="77777777" w:rsidR="00034ED0" w:rsidRPr="00107799" w:rsidRDefault="00034ED0" w:rsidP="002C158E">
            <w:pPr>
              <w:jc w:val="both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3FF41407" w14:textId="77777777" w:rsidR="00034ED0" w:rsidRPr="00107799" w:rsidRDefault="00034ED0" w:rsidP="002C158E">
            <w:pPr>
              <w:jc w:val="both"/>
              <w:rPr>
                <w:rFonts w:cstheme="minorHAnsi"/>
              </w:rPr>
            </w:pPr>
          </w:p>
        </w:tc>
      </w:tr>
      <w:tr w:rsidR="00034ED0" w:rsidRPr="00107799" w14:paraId="553BC12C" w14:textId="77777777" w:rsidTr="00E3117F">
        <w:tc>
          <w:tcPr>
            <w:tcW w:w="550" w:type="dxa"/>
          </w:tcPr>
          <w:p w14:paraId="39DDDC04" w14:textId="30032830" w:rsidR="00034ED0" w:rsidRPr="00107799" w:rsidRDefault="00034ED0" w:rsidP="002C158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tc>
          <w:tcPr>
            <w:tcW w:w="3273" w:type="dxa"/>
            <w:gridSpan w:val="2"/>
          </w:tcPr>
          <w:p w14:paraId="0F4E61B1" w14:textId="2C99D437" w:rsidR="00034ED0" w:rsidRPr="00107799" w:rsidRDefault="00034ED0" w:rsidP="002C158E">
            <w:pPr>
              <w:rPr>
                <w:rFonts w:cstheme="minorHAnsi"/>
              </w:rPr>
            </w:pPr>
            <w:r>
              <w:t>Bluza trudnopalna</w:t>
            </w:r>
          </w:p>
        </w:tc>
        <w:tc>
          <w:tcPr>
            <w:tcW w:w="1665" w:type="dxa"/>
          </w:tcPr>
          <w:p w14:paraId="4D068DC7" w14:textId="2D65725E" w:rsidR="00034ED0" w:rsidRPr="00107799" w:rsidRDefault="00034ED0" w:rsidP="002C158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1499" w:type="dxa"/>
          </w:tcPr>
          <w:p w14:paraId="0F79FA44" w14:textId="27E14B87" w:rsidR="00034ED0" w:rsidRPr="00107799" w:rsidRDefault="00034ED0" w:rsidP="002C158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1655" w:type="dxa"/>
          </w:tcPr>
          <w:p w14:paraId="5582B68D" w14:textId="18F27F28" w:rsidR="00034ED0" w:rsidRPr="00107799" w:rsidRDefault="00034ED0" w:rsidP="002C158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1843" w:type="dxa"/>
          </w:tcPr>
          <w:p w14:paraId="12A233BD" w14:textId="2A04EE09" w:rsidR="00034ED0" w:rsidRPr="00107799" w:rsidRDefault="00034ED0" w:rsidP="002C158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843" w:type="dxa"/>
          </w:tcPr>
          <w:p w14:paraId="73A79E71" w14:textId="77777777" w:rsidR="00034ED0" w:rsidRPr="00107799" w:rsidRDefault="00034ED0" w:rsidP="002C158E">
            <w:pPr>
              <w:jc w:val="both"/>
              <w:rPr>
                <w:rFonts w:cstheme="minorHAnsi"/>
              </w:rPr>
            </w:pPr>
          </w:p>
        </w:tc>
        <w:tc>
          <w:tcPr>
            <w:tcW w:w="2126" w:type="dxa"/>
          </w:tcPr>
          <w:p w14:paraId="00764B84" w14:textId="77777777" w:rsidR="00034ED0" w:rsidRPr="00107799" w:rsidRDefault="00034ED0" w:rsidP="002C158E">
            <w:pPr>
              <w:jc w:val="both"/>
              <w:rPr>
                <w:rFonts w:cstheme="minorHAnsi"/>
              </w:rPr>
            </w:pPr>
          </w:p>
        </w:tc>
      </w:tr>
      <w:tr w:rsidR="00A96E32" w:rsidRPr="00107799" w14:paraId="5E9F18B9" w14:textId="77777777" w:rsidTr="00E3117F">
        <w:trPr>
          <w:trHeight w:val="656"/>
        </w:trPr>
        <w:tc>
          <w:tcPr>
            <w:tcW w:w="557" w:type="dxa"/>
            <w:gridSpan w:val="2"/>
          </w:tcPr>
          <w:p w14:paraId="4B9507F2" w14:textId="4E36901E" w:rsidR="00A96E32" w:rsidRPr="00107799" w:rsidRDefault="00E3117F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lastRenderedPageBreak/>
              <w:t>9</w:t>
            </w:r>
          </w:p>
        </w:tc>
        <w:tc>
          <w:tcPr>
            <w:tcW w:w="13897" w:type="dxa"/>
            <w:gridSpan w:val="7"/>
          </w:tcPr>
          <w:p w14:paraId="2F5EB052" w14:textId="52D0D7FE" w:rsidR="00A96E32" w:rsidRPr="00107799" w:rsidRDefault="00A96E32" w:rsidP="002C158E">
            <w:pPr>
              <w:jc w:val="both"/>
              <w:rPr>
                <w:rFonts w:cstheme="minorHAnsi"/>
                <w:b/>
                <w:bCs/>
              </w:rPr>
            </w:pPr>
            <w:r w:rsidRPr="00107799">
              <w:rPr>
                <w:rFonts w:cstheme="minorHAnsi"/>
                <w:b/>
                <w:bCs/>
              </w:rPr>
              <w:t>CENA USŁUGI ZA 1 MIESIĄC (</w:t>
            </w:r>
            <w:r w:rsidR="00962B62" w:rsidRPr="00107799">
              <w:rPr>
                <w:rFonts w:cstheme="minorHAnsi"/>
                <w:b/>
                <w:bCs/>
              </w:rPr>
              <w:t xml:space="preserve">odzież </w:t>
            </w:r>
            <w:proofErr w:type="gramStart"/>
            <w:r w:rsidR="0024248C" w:rsidRPr="00107799">
              <w:rPr>
                <w:rFonts w:cstheme="minorHAnsi"/>
                <w:b/>
                <w:bCs/>
              </w:rPr>
              <w:t xml:space="preserve">całoroczna)  </w:t>
            </w:r>
            <w:r w:rsidRPr="00107799">
              <w:rPr>
                <w:rFonts w:cstheme="minorHAnsi"/>
                <w:b/>
                <w:bCs/>
              </w:rPr>
              <w:t xml:space="preserve"> </w:t>
            </w:r>
            <w:proofErr w:type="gramEnd"/>
            <w:r w:rsidRPr="00107799">
              <w:rPr>
                <w:rFonts w:cstheme="minorHAnsi"/>
                <w:b/>
                <w:bCs/>
              </w:rPr>
              <w:t xml:space="preserve">                                                                                                             RAZEM:</w:t>
            </w:r>
          </w:p>
        </w:tc>
      </w:tr>
    </w:tbl>
    <w:p w14:paraId="7985C855" w14:textId="77777777" w:rsidR="00A96E32" w:rsidRPr="00107799" w:rsidRDefault="00A96E32" w:rsidP="00A96E32">
      <w:pPr>
        <w:jc w:val="both"/>
        <w:rPr>
          <w:rFonts w:asciiTheme="minorHAnsi" w:hAnsiTheme="minorHAnsi" w:cstheme="minorHAnsi"/>
        </w:rPr>
      </w:pPr>
    </w:p>
    <w:p w14:paraId="31E6667C" w14:textId="77777777" w:rsidR="00107799" w:rsidRDefault="00107799" w:rsidP="00A96E32">
      <w:pPr>
        <w:jc w:val="both"/>
        <w:rPr>
          <w:rFonts w:asciiTheme="minorHAnsi" w:hAnsiTheme="minorHAnsi" w:cstheme="minorHAnsi"/>
        </w:rPr>
      </w:pPr>
    </w:p>
    <w:p w14:paraId="01DF999B" w14:textId="77777777" w:rsidR="00107799" w:rsidRDefault="00107799" w:rsidP="00A96E32">
      <w:pPr>
        <w:jc w:val="both"/>
        <w:rPr>
          <w:rFonts w:asciiTheme="minorHAnsi" w:hAnsiTheme="minorHAnsi" w:cstheme="minorHAnsi"/>
        </w:rPr>
      </w:pPr>
    </w:p>
    <w:p w14:paraId="7F54B16A" w14:textId="77777777" w:rsidR="00107799" w:rsidRDefault="00107799" w:rsidP="00A96E32">
      <w:pPr>
        <w:jc w:val="both"/>
        <w:rPr>
          <w:rFonts w:asciiTheme="minorHAnsi" w:hAnsiTheme="minorHAnsi" w:cstheme="minorHAnsi"/>
        </w:rPr>
      </w:pPr>
    </w:p>
    <w:p w14:paraId="4E60DF39" w14:textId="77777777" w:rsidR="00107799" w:rsidRDefault="00107799" w:rsidP="00A96E32">
      <w:pPr>
        <w:jc w:val="both"/>
        <w:rPr>
          <w:rFonts w:asciiTheme="minorHAnsi" w:hAnsiTheme="minorHAnsi" w:cstheme="minorHAnsi"/>
        </w:rPr>
      </w:pPr>
    </w:p>
    <w:p w14:paraId="1156D62B" w14:textId="77777777" w:rsidR="00107799" w:rsidRDefault="00107799" w:rsidP="00A96E32">
      <w:pPr>
        <w:jc w:val="both"/>
        <w:rPr>
          <w:rFonts w:asciiTheme="minorHAnsi" w:hAnsiTheme="minorHAnsi" w:cstheme="minorHAnsi"/>
        </w:rPr>
      </w:pPr>
    </w:p>
    <w:p w14:paraId="2D4175A6" w14:textId="77777777" w:rsidR="00107799" w:rsidRDefault="00107799" w:rsidP="00A96E32">
      <w:pPr>
        <w:jc w:val="both"/>
        <w:rPr>
          <w:rFonts w:asciiTheme="minorHAnsi" w:hAnsiTheme="minorHAnsi" w:cstheme="minorHAnsi"/>
        </w:rPr>
      </w:pPr>
    </w:p>
    <w:p w14:paraId="37DE0F7A" w14:textId="77777777" w:rsidR="00107799" w:rsidRDefault="00107799" w:rsidP="00A96E32">
      <w:pPr>
        <w:jc w:val="both"/>
        <w:rPr>
          <w:rFonts w:asciiTheme="minorHAnsi" w:hAnsiTheme="minorHAnsi" w:cstheme="minorHAnsi"/>
        </w:rPr>
      </w:pPr>
    </w:p>
    <w:p w14:paraId="1884505E" w14:textId="430A109B" w:rsidR="00A96E32" w:rsidRPr="00107799" w:rsidRDefault="00A96E32" w:rsidP="00A96E32">
      <w:pPr>
        <w:jc w:val="both"/>
        <w:rPr>
          <w:rFonts w:asciiTheme="minorHAnsi" w:hAnsiTheme="minorHAnsi" w:cstheme="minorHAnsi"/>
        </w:rPr>
      </w:pPr>
      <w:r w:rsidRPr="0024248C">
        <w:rPr>
          <w:rFonts w:asciiTheme="minorHAnsi" w:hAnsiTheme="minorHAnsi" w:cstheme="minorHAnsi"/>
        </w:rPr>
        <w:t xml:space="preserve">Zbiorcze zestawienie netto – cena usługi w trakcie trwania umowy – </w:t>
      </w:r>
      <w:r w:rsidR="0024248C" w:rsidRPr="0024248C">
        <w:rPr>
          <w:rFonts w:asciiTheme="minorHAnsi" w:hAnsiTheme="minorHAnsi" w:cstheme="minorHAnsi"/>
        </w:rPr>
        <w:t>35</w:t>
      </w:r>
      <w:r w:rsidRPr="0024248C">
        <w:rPr>
          <w:rFonts w:asciiTheme="minorHAnsi" w:hAnsiTheme="minorHAnsi" w:cstheme="minorHAnsi"/>
        </w:rPr>
        <w:t xml:space="preserve"> miesięcy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4"/>
        <w:gridCol w:w="21"/>
        <w:gridCol w:w="5159"/>
        <w:gridCol w:w="2731"/>
        <w:gridCol w:w="2726"/>
        <w:gridCol w:w="51"/>
        <w:gridCol w:w="2731"/>
      </w:tblGrid>
      <w:tr w:rsidR="00A96E32" w:rsidRPr="00107799" w14:paraId="3DB572D9" w14:textId="77777777" w:rsidTr="002C158E">
        <w:tc>
          <w:tcPr>
            <w:tcW w:w="608" w:type="dxa"/>
            <w:gridSpan w:val="2"/>
          </w:tcPr>
          <w:p w14:paraId="270BF3DA" w14:textId="77777777" w:rsidR="00A96E32" w:rsidRPr="00107799" w:rsidRDefault="00A96E32" w:rsidP="002C158E">
            <w:pPr>
              <w:jc w:val="center"/>
              <w:rPr>
                <w:rFonts w:cstheme="minorHAnsi"/>
                <w:b/>
                <w:bCs/>
              </w:rPr>
            </w:pPr>
            <w:r w:rsidRPr="00107799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5768" w:type="dxa"/>
          </w:tcPr>
          <w:p w14:paraId="1096B389" w14:textId="77777777" w:rsidR="00A96E32" w:rsidRPr="00107799" w:rsidRDefault="00A96E32" w:rsidP="002C158E">
            <w:pPr>
              <w:jc w:val="center"/>
              <w:rPr>
                <w:rFonts w:cstheme="minorHAnsi"/>
                <w:b/>
                <w:bCs/>
              </w:rPr>
            </w:pPr>
            <w:r w:rsidRPr="00107799">
              <w:rPr>
                <w:rFonts w:cstheme="minorHAnsi"/>
                <w:b/>
                <w:bCs/>
              </w:rPr>
              <w:t>Okres trwania usługi</w:t>
            </w:r>
          </w:p>
        </w:tc>
        <w:tc>
          <w:tcPr>
            <w:tcW w:w="3004" w:type="dxa"/>
          </w:tcPr>
          <w:p w14:paraId="0072513C" w14:textId="77777777" w:rsidR="00A96E32" w:rsidRPr="00107799" w:rsidRDefault="00A96E32" w:rsidP="002C158E">
            <w:pPr>
              <w:jc w:val="center"/>
              <w:rPr>
                <w:rFonts w:cstheme="minorHAnsi"/>
                <w:b/>
                <w:bCs/>
              </w:rPr>
            </w:pPr>
            <w:r w:rsidRPr="00107799">
              <w:rPr>
                <w:rFonts w:cstheme="minorHAnsi"/>
                <w:b/>
                <w:bCs/>
              </w:rPr>
              <w:t>Ilość tygodni trwania usługi</w:t>
            </w:r>
          </w:p>
        </w:tc>
        <w:tc>
          <w:tcPr>
            <w:tcW w:w="3004" w:type="dxa"/>
            <w:gridSpan w:val="2"/>
          </w:tcPr>
          <w:p w14:paraId="3CA322B2" w14:textId="77777777" w:rsidR="00A96E32" w:rsidRPr="00107799" w:rsidRDefault="00A96E32" w:rsidP="002C158E">
            <w:pPr>
              <w:jc w:val="center"/>
              <w:rPr>
                <w:rFonts w:cstheme="minorHAnsi"/>
                <w:b/>
                <w:bCs/>
              </w:rPr>
            </w:pPr>
            <w:r w:rsidRPr="00107799">
              <w:rPr>
                <w:rFonts w:cstheme="minorHAnsi"/>
                <w:b/>
                <w:bCs/>
              </w:rPr>
              <w:t>Miesięczna cena usługi netto</w:t>
            </w:r>
          </w:p>
        </w:tc>
        <w:tc>
          <w:tcPr>
            <w:tcW w:w="3004" w:type="dxa"/>
          </w:tcPr>
          <w:p w14:paraId="5976CD79" w14:textId="77777777" w:rsidR="00A96E32" w:rsidRPr="00107799" w:rsidRDefault="00A96E32" w:rsidP="002C158E">
            <w:pPr>
              <w:jc w:val="center"/>
              <w:rPr>
                <w:rFonts w:cstheme="minorHAnsi"/>
                <w:b/>
                <w:bCs/>
              </w:rPr>
            </w:pPr>
            <w:r w:rsidRPr="00107799">
              <w:rPr>
                <w:rFonts w:cstheme="minorHAnsi"/>
                <w:b/>
                <w:bCs/>
              </w:rPr>
              <w:t>Cena usługi netto w okresie trwania umowy</w:t>
            </w:r>
          </w:p>
        </w:tc>
      </w:tr>
      <w:tr w:rsidR="00A96E32" w:rsidRPr="00107799" w14:paraId="61E9DD61" w14:textId="77777777" w:rsidTr="002C158E">
        <w:tc>
          <w:tcPr>
            <w:tcW w:w="608" w:type="dxa"/>
            <w:gridSpan w:val="2"/>
          </w:tcPr>
          <w:p w14:paraId="7503CB24" w14:textId="77777777" w:rsidR="00A96E32" w:rsidRPr="00107799" w:rsidRDefault="00A96E32" w:rsidP="002C158E">
            <w:pPr>
              <w:jc w:val="both"/>
              <w:rPr>
                <w:rFonts w:cstheme="minorHAnsi"/>
              </w:rPr>
            </w:pPr>
            <w:r w:rsidRPr="00107799">
              <w:rPr>
                <w:rFonts w:cstheme="minorHAnsi"/>
              </w:rPr>
              <w:t xml:space="preserve">1 </w:t>
            </w:r>
          </w:p>
        </w:tc>
        <w:tc>
          <w:tcPr>
            <w:tcW w:w="5768" w:type="dxa"/>
          </w:tcPr>
          <w:p w14:paraId="2D951BE4" w14:textId="77777777" w:rsidR="00A96E32" w:rsidRPr="00107799" w:rsidRDefault="00A96E32" w:rsidP="002C158E">
            <w:pPr>
              <w:jc w:val="both"/>
              <w:rPr>
                <w:rFonts w:cstheme="minorHAnsi"/>
              </w:rPr>
            </w:pPr>
            <w:r w:rsidRPr="00107799">
              <w:rPr>
                <w:rFonts w:cstheme="minorHAnsi"/>
              </w:rPr>
              <w:t xml:space="preserve">Okres zimowy 1.09 – 30.04 </w:t>
            </w:r>
          </w:p>
          <w:p w14:paraId="4C5BBE63" w14:textId="77777777" w:rsidR="00A96E32" w:rsidRPr="00107799" w:rsidRDefault="00A96E32" w:rsidP="002C158E">
            <w:pPr>
              <w:jc w:val="both"/>
              <w:rPr>
                <w:rFonts w:cstheme="minorHAnsi"/>
              </w:rPr>
            </w:pPr>
            <w:r w:rsidRPr="00107799">
              <w:rPr>
                <w:rFonts w:cstheme="minorHAnsi"/>
              </w:rPr>
              <w:t>Tabela 2 wiersz 6</w:t>
            </w:r>
          </w:p>
        </w:tc>
        <w:tc>
          <w:tcPr>
            <w:tcW w:w="3004" w:type="dxa"/>
          </w:tcPr>
          <w:p w14:paraId="76A3BD85" w14:textId="77777777" w:rsidR="00A96E32" w:rsidRPr="00107799" w:rsidRDefault="00A96E3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34</w:t>
            </w:r>
          </w:p>
        </w:tc>
        <w:tc>
          <w:tcPr>
            <w:tcW w:w="3004" w:type="dxa"/>
            <w:gridSpan w:val="2"/>
          </w:tcPr>
          <w:p w14:paraId="02AA8431" w14:textId="77777777" w:rsidR="00A96E32" w:rsidRPr="00107799" w:rsidRDefault="00A96E32" w:rsidP="002C158E">
            <w:pPr>
              <w:jc w:val="both"/>
              <w:rPr>
                <w:rFonts w:cstheme="minorHAnsi"/>
              </w:rPr>
            </w:pPr>
          </w:p>
        </w:tc>
        <w:tc>
          <w:tcPr>
            <w:tcW w:w="3004" w:type="dxa"/>
          </w:tcPr>
          <w:p w14:paraId="629DFC6D" w14:textId="77777777" w:rsidR="00A96E32" w:rsidRPr="00107799" w:rsidRDefault="00A96E32" w:rsidP="002C158E">
            <w:pPr>
              <w:jc w:val="both"/>
              <w:rPr>
                <w:rFonts w:cstheme="minorHAnsi"/>
              </w:rPr>
            </w:pPr>
          </w:p>
        </w:tc>
      </w:tr>
      <w:tr w:rsidR="00A96E32" w:rsidRPr="00107799" w14:paraId="17938B2E" w14:textId="77777777" w:rsidTr="002C158E">
        <w:tc>
          <w:tcPr>
            <w:tcW w:w="608" w:type="dxa"/>
            <w:gridSpan w:val="2"/>
          </w:tcPr>
          <w:p w14:paraId="63DEC5C7" w14:textId="77777777" w:rsidR="00A96E32" w:rsidRPr="00107799" w:rsidRDefault="00A96E32" w:rsidP="002C158E">
            <w:pPr>
              <w:jc w:val="both"/>
              <w:rPr>
                <w:rFonts w:cstheme="minorHAnsi"/>
              </w:rPr>
            </w:pPr>
            <w:r w:rsidRPr="00107799">
              <w:rPr>
                <w:rFonts w:cstheme="minorHAnsi"/>
              </w:rPr>
              <w:t>2</w:t>
            </w:r>
          </w:p>
        </w:tc>
        <w:tc>
          <w:tcPr>
            <w:tcW w:w="5768" w:type="dxa"/>
          </w:tcPr>
          <w:p w14:paraId="74564093" w14:textId="444D7595" w:rsidR="00A96E32" w:rsidRPr="00107799" w:rsidRDefault="00962B62" w:rsidP="002C158E">
            <w:pPr>
              <w:jc w:val="both"/>
              <w:rPr>
                <w:rFonts w:cstheme="minorHAnsi"/>
              </w:rPr>
            </w:pPr>
            <w:r w:rsidRPr="00107799">
              <w:rPr>
                <w:rFonts w:cstheme="minorHAnsi"/>
              </w:rPr>
              <w:t xml:space="preserve">Odzież </w:t>
            </w:r>
            <w:r w:rsidR="005A4CFE">
              <w:rPr>
                <w:rFonts w:cstheme="minorHAnsi"/>
              </w:rPr>
              <w:t xml:space="preserve">letnia - </w:t>
            </w:r>
            <w:r w:rsidRPr="00107799">
              <w:rPr>
                <w:rFonts w:cstheme="minorHAnsi"/>
              </w:rPr>
              <w:t>całoroczna</w:t>
            </w:r>
          </w:p>
          <w:p w14:paraId="2BF84D13" w14:textId="77777777" w:rsidR="00A96E32" w:rsidRPr="00107799" w:rsidRDefault="00A96E32" w:rsidP="002C158E">
            <w:pPr>
              <w:jc w:val="both"/>
              <w:rPr>
                <w:rFonts w:cstheme="minorHAnsi"/>
              </w:rPr>
            </w:pPr>
            <w:r w:rsidRPr="00107799">
              <w:rPr>
                <w:rFonts w:cstheme="minorHAnsi"/>
              </w:rPr>
              <w:t>Tabela 1 wiersz 8</w:t>
            </w:r>
          </w:p>
        </w:tc>
        <w:tc>
          <w:tcPr>
            <w:tcW w:w="3004" w:type="dxa"/>
          </w:tcPr>
          <w:p w14:paraId="6FB1AD89" w14:textId="52C261FF" w:rsidR="00A96E32" w:rsidRPr="00107799" w:rsidRDefault="00962B62" w:rsidP="002C158E">
            <w:pPr>
              <w:jc w:val="center"/>
              <w:rPr>
                <w:rFonts w:cstheme="minorHAnsi"/>
              </w:rPr>
            </w:pPr>
            <w:r w:rsidRPr="00107799">
              <w:rPr>
                <w:rFonts w:cstheme="minorHAnsi"/>
              </w:rPr>
              <w:t>52</w:t>
            </w:r>
          </w:p>
        </w:tc>
        <w:tc>
          <w:tcPr>
            <w:tcW w:w="3004" w:type="dxa"/>
            <w:gridSpan w:val="2"/>
          </w:tcPr>
          <w:p w14:paraId="0E5B6698" w14:textId="77777777" w:rsidR="00A96E32" w:rsidRPr="00107799" w:rsidRDefault="00A96E32" w:rsidP="002C158E">
            <w:pPr>
              <w:jc w:val="both"/>
              <w:rPr>
                <w:rFonts w:cstheme="minorHAnsi"/>
              </w:rPr>
            </w:pPr>
          </w:p>
        </w:tc>
        <w:tc>
          <w:tcPr>
            <w:tcW w:w="3004" w:type="dxa"/>
          </w:tcPr>
          <w:p w14:paraId="637B986D" w14:textId="77777777" w:rsidR="00A96E32" w:rsidRPr="00107799" w:rsidRDefault="00A96E32" w:rsidP="002C158E">
            <w:pPr>
              <w:jc w:val="both"/>
              <w:rPr>
                <w:rFonts w:cstheme="minorHAnsi"/>
              </w:rPr>
            </w:pPr>
          </w:p>
        </w:tc>
      </w:tr>
      <w:tr w:rsidR="00A96E32" w:rsidRPr="00107799" w14:paraId="1573B912" w14:textId="77777777" w:rsidTr="002C158E">
        <w:trPr>
          <w:trHeight w:val="699"/>
        </w:trPr>
        <w:tc>
          <w:tcPr>
            <w:tcW w:w="585" w:type="dxa"/>
          </w:tcPr>
          <w:p w14:paraId="124F27AD" w14:textId="77777777" w:rsidR="00A96E32" w:rsidRPr="00107799" w:rsidRDefault="00A96E32" w:rsidP="002C158E">
            <w:pPr>
              <w:jc w:val="both"/>
              <w:rPr>
                <w:rFonts w:cstheme="minorHAnsi"/>
              </w:rPr>
            </w:pPr>
          </w:p>
        </w:tc>
        <w:tc>
          <w:tcPr>
            <w:tcW w:w="11743" w:type="dxa"/>
            <w:gridSpan w:val="4"/>
          </w:tcPr>
          <w:p w14:paraId="01B1C1A9" w14:textId="77777777" w:rsidR="00A96E32" w:rsidRPr="00107799" w:rsidRDefault="00A96E32" w:rsidP="002C158E">
            <w:pPr>
              <w:jc w:val="center"/>
              <w:rPr>
                <w:rFonts w:cstheme="minorHAnsi"/>
                <w:b/>
                <w:bCs/>
              </w:rPr>
            </w:pPr>
          </w:p>
          <w:p w14:paraId="1B5F3183" w14:textId="77777777" w:rsidR="00A96E32" w:rsidRPr="00107799" w:rsidRDefault="00A96E32" w:rsidP="002C158E">
            <w:pPr>
              <w:jc w:val="center"/>
              <w:rPr>
                <w:rFonts w:cstheme="minorHAnsi"/>
                <w:b/>
                <w:bCs/>
              </w:rPr>
            </w:pPr>
            <w:r w:rsidRPr="00107799">
              <w:rPr>
                <w:rFonts w:cstheme="minorHAnsi"/>
                <w:b/>
                <w:bCs/>
              </w:rPr>
              <w:t>RAZEM CENA USŁUGI W OKRESIE TRWANIA UMOWY</w:t>
            </w:r>
          </w:p>
        </w:tc>
        <w:tc>
          <w:tcPr>
            <w:tcW w:w="3060" w:type="dxa"/>
            <w:gridSpan w:val="2"/>
          </w:tcPr>
          <w:p w14:paraId="2DFB1C26" w14:textId="77777777" w:rsidR="00A96E32" w:rsidRPr="00107799" w:rsidRDefault="00A96E32" w:rsidP="002C158E">
            <w:pPr>
              <w:jc w:val="both"/>
              <w:rPr>
                <w:rFonts w:cstheme="minorHAnsi"/>
              </w:rPr>
            </w:pPr>
          </w:p>
        </w:tc>
      </w:tr>
    </w:tbl>
    <w:p w14:paraId="7F92814C" w14:textId="77777777" w:rsidR="001905BE" w:rsidRPr="00107799" w:rsidRDefault="00F91DC3" w:rsidP="001905BE">
      <w:pPr>
        <w:pStyle w:val="Zwykytekst1"/>
        <w:numPr>
          <w:ilvl w:val="0"/>
          <w:numId w:val="6"/>
        </w:numPr>
        <w:spacing w:before="18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07799">
        <w:rPr>
          <w:rFonts w:asciiTheme="minorHAnsi" w:hAnsiTheme="minorHAnsi" w:cstheme="minorHAnsi"/>
          <w:b/>
          <w:bCs/>
          <w:sz w:val="24"/>
          <w:szCs w:val="24"/>
        </w:rPr>
        <w:t>Proponujemy</w:t>
      </w:r>
      <w:r w:rsidRPr="00107799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</w:t>
      </w:r>
      <w:r w:rsidR="001905BE" w:rsidRPr="00107799">
        <w:rPr>
          <w:rFonts w:asciiTheme="minorHAnsi" w:hAnsiTheme="minorHAnsi" w:cstheme="minorHAnsi"/>
          <w:sz w:val="24"/>
          <w:szCs w:val="24"/>
        </w:rPr>
        <w:t>warunki płatności</w:t>
      </w:r>
      <w:r w:rsidR="001905BE" w:rsidRPr="00107799">
        <w:rPr>
          <w:rFonts w:asciiTheme="minorHAnsi" w:hAnsiTheme="minorHAnsi" w:cstheme="minorHAnsi"/>
          <w:sz w:val="24"/>
          <w:szCs w:val="24"/>
          <w:lang w:val="pl-PL"/>
        </w:rPr>
        <w:t>:</w:t>
      </w:r>
    </w:p>
    <w:p w14:paraId="4BD9EE42" w14:textId="4D9B7E87" w:rsidR="00F91DC3" w:rsidRPr="00107799" w:rsidRDefault="001905BE" w:rsidP="001905BE">
      <w:pPr>
        <w:pStyle w:val="Zwykytekst1"/>
        <w:spacing w:before="180"/>
        <w:ind w:left="35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07799">
        <w:rPr>
          <w:rFonts w:asciiTheme="minorHAnsi" w:hAnsiTheme="minorHAnsi" w:cstheme="minorHAnsi"/>
          <w:b/>
          <w:sz w:val="24"/>
          <w:szCs w:val="24"/>
        </w:rPr>
        <w:t xml:space="preserve">przelew </w:t>
      </w:r>
      <w:r w:rsidR="00034ED0">
        <w:rPr>
          <w:rFonts w:asciiTheme="minorHAnsi" w:hAnsiTheme="minorHAnsi" w:cstheme="minorHAnsi"/>
          <w:b/>
          <w:sz w:val="24"/>
          <w:szCs w:val="24"/>
        </w:rPr>
        <w:t>…………………………</w:t>
      </w:r>
      <w:r w:rsidRPr="00107799">
        <w:rPr>
          <w:rFonts w:asciiTheme="minorHAnsi" w:hAnsiTheme="minorHAnsi" w:cstheme="minorHAnsi"/>
          <w:b/>
          <w:sz w:val="24"/>
          <w:szCs w:val="24"/>
          <w:lang w:val="pl-PL"/>
        </w:rPr>
        <w:t>…. dni (słownie: ………</w:t>
      </w:r>
      <w:r w:rsidR="00034ED0">
        <w:rPr>
          <w:rFonts w:asciiTheme="minorHAnsi" w:hAnsiTheme="minorHAnsi" w:cstheme="minorHAnsi"/>
          <w:b/>
          <w:sz w:val="24"/>
          <w:szCs w:val="24"/>
          <w:lang w:val="pl-PL"/>
        </w:rPr>
        <w:t>……………</w:t>
      </w:r>
      <w:proofErr w:type="gramStart"/>
      <w:r w:rsidR="00034ED0">
        <w:rPr>
          <w:rFonts w:asciiTheme="minorHAnsi" w:hAnsiTheme="minorHAnsi" w:cstheme="minorHAnsi"/>
          <w:b/>
          <w:sz w:val="24"/>
          <w:szCs w:val="24"/>
          <w:lang w:val="pl-PL"/>
        </w:rPr>
        <w:t>…….</w:t>
      </w:r>
      <w:proofErr w:type="gramEnd"/>
      <w:r w:rsidRPr="00107799">
        <w:rPr>
          <w:rFonts w:asciiTheme="minorHAnsi" w:hAnsiTheme="minorHAnsi" w:cstheme="minorHAnsi"/>
          <w:b/>
          <w:sz w:val="24"/>
          <w:szCs w:val="24"/>
          <w:lang w:val="pl-PL"/>
        </w:rPr>
        <w:t>…………</w:t>
      </w:r>
      <w:proofErr w:type="gramStart"/>
      <w:r w:rsidR="008C6EFD" w:rsidRPr="00107799">
        <w:rPr>
          <w:rFonts w:asciiTheme="minorHAnsi" w:hAnsiTheme="minorHAnsi" w:cstheme="minorHAnsi"/>
          <w:b/>
          <w:sz w:val="24"/>
          <w:szCs w:val="24"/>
          <w:lang w:val="pl-PL"/>
        </w:rPr>
        <w:t>……</w:t>
      </w:r>
      <w:r w:rsidRPr="00107799">
        <w:rPr>
          <w:rFonts w:asciiTheme="minorHAnsi" w:hAnsiTheme="minorHAnsi" w:cstheme="minorHAnsi"/>
          <w:b/>
          <w:sz w:val="24"/>
          <w:szCs w:val="24"/>
          <w:lang w:val="pl-PL"/>
        </w:rPr>
        <w:t>.</w:t>
      </w:r>
      <w:proofErr w:type="gramEnd"/>
      <w:r w:rsidRPr="00107799">
        <w:rPr>
          <w:rFonts w:asciiTheme="minorHAnsi" w:hAnsiTheme="minorHAnsi" w:cstheme="minorHAnsi"/>
          <w:b/>
          <w:sz w:val="24"/>
          <w:szCs w:val="24"/>
          <w:lang w:val="pl-PL"/>
        </w:rPr>
        <w:t>)</w:t>
      </w:r>
      <w:r w:rsidRPr="00107799">
        <w:rPr>
          <w:rFonts w:asciiTheme="minorHAnsi" w:hAnsiTheme="minorHAnsi" w:cstheme="minorHAnsi"/>
          <w:b/>
          <w:sz w:val="24"/>
          <w:szCs w:val="24"/>
        </w:rPr>
        <w:t>.</w:t>
      </w:r>
    </w:p>
    <w:p w14:paraId="2D014317" w14:textId="77777777" w:rsidR="00F91DC3" w:rsidRPr="00107799" w:rsidRDefault="00F91DC3" w:rsidP="00F91DC3">
      <w:pPr>
        <w:pStyle w:val="Zwykytekst1"/>
        <w:numPr>
          <w:ilvl w:val="0"/>
          <w:numId w:val="6"/>
        </w:numPr>
        <w:spacing w:before="180"/>
        <w:jc w:val="both"/>
        <w:rPr>
          <w:rFonts w:asciiTheme="minorHAnsi" w:hAnsiTheme="minorHAnsi" w:cstheme="minorHAnsi"/>
          <w:sz w:val="24"/>
          <w:szCs w:val="24"/>
        </w:rPr>
      </w:pPr>
      <w:r w:rsidRPr="00107799">
        <w:rPr>
          <w:rFonts w:asciiTheme="minorHAnsi" w:hAnsiTheme="minorHAnsi" w:cstheme="minorHAnsi"/>
          <w:b/>
          <w:sz w:val="24"/>
          <w:szCs w:val="24"/>
        </w:rPr>
        <w:t>Deklarujemy</w:t>
      </w:r>
      <w:r w:rsidRPr="00107799">
        <w:rPr>
          <w:rFonts w:asciiTheme="minorHAnsi" w:hAnsiTheme="minorHAnsi" w:cstheme="minorHAnsi"/>
          <w:sz w:val="24"/>
          <w:szCs w:val="24"/>
        </w:rPr>
        <w:t xml:space="preserve"> wniesienie zabezpieczenia należytego wykonania umowy w wysokości </w:t>
      </w:r>
      <w:r w:rsidRPr="00107799">
        <w:rPr>
          <w:rFonts w:asciiTheme="minorHAnsi" w:hAnsiTheme="minorHAnsi" w:cstheme="minorHAnsi"/>
          <w:b/>
          <w:sz w:val="24"/>
          <w:szCs w:val="24"/>
          <w:lang w:val="pl-PL"/>
        </w:rPr>
        <w:t>5%</w:t>
      </w:r>
      <w:r w:rsidRPr="00107799">
        <w:rPr>
          <w:rFonts w:asciiTheme="minorHAnsi" w:hAnsiTheme="minorHAnsi" w:cstheme="minorHAnsi"/>
          <w:sz w:val="24"/>
          <w:szCs w:val="24"/>
        </w:rPr>
        <w:t xml:space="preserve"> ceny oferty /maksymalnej wartości nominalnej zobowiązania zamawiającego wynikającego z umowy w następującej formie / formach: </w:t>
      </w:r>
    </w:p>
    <w:p w14:paraId="4888D380" w14:textId="23B07EE1" w:rsidR="00F91DC3" w:rsidRPr="00107799" w:rsidRDefault="00F91DC3" w:rsidP="00F91DC3">
      <w:pPr>
        <w:pStyle w:val="Zwykytekst1"/>
        <w:tabs>
          <w:tab w:val="left" w:leader="dot" w:pos="9792"/>
        </w:tabs>
        <w:spacing w:before="18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107799">
        <w:rPr>
          <w:rFonts w:asciiTheme="minorHAnsi" w:hAnsiTheme="minorHAnsi" w:cstheme="minorHAnsi"/>
          <w:sz w:val="24"/>
          <w:szCs w:val="24"/>
        </w:rPr>
        <w:tab/>
      </w:r>
      <w:r w:rsidR="00034ED0">
        <w:rPr>
          <w:rFonts w:asciiTheme="minorHAnsi" w:hAnsiTheme="minorHAnsi" w:cstheme="minorHAnsi"/>
          <w:sz w:val="24"/>
          <w:szCs w:val="24"/>
        </w:rPr>
        <w:t>…………………………………………………………</w:t>
      </w:r>
      <w:r w:rsidRPr="00107799">
        <w:rPr>
          <w:rFonts w:asciiTheme="minorHAnsi" w:hAnsiTheme="minorHAnsi" w:cstheme="minorHAnsi"/>
          <w:sz w:val="24"/>
          <w:szCs w:val="24"/>
        </w:rPr>
        <w:tab/>
      </w:r>
    </w:p>
    <w:p w14:paraId="0A9E208D" w14:textId="3CDB6A46" w:rsidR="00726394" w:rsidRPr="00034ED0" w:rsidRDefault="005874CE">
      <w:pPr>
        <w:pStyle w:val="Zwykytekst1"/>
        <w:numPr>
          <w:ilvl w:val="0"/>
          <w:numId w:val="6"/>
        </w:numPr>
        <w:spacing w:before="180"/>
        <w:jc w:val="both"/>
        <w:rPr>
          <w:rFonts w:asciiTheme="minorHAnsi" w:hAnsiTheme="minorHAnsi" w:cstheme="minorHAnsi"/>
          <w:vanish/>
          <w:sz w:val="24"/>
          <w:szCs w:val="24"/>
          <w:specVanish/>
        </w:rPr>
      </w:pPr>
      <w:r w:rsidRPr="00107799">
        <w:rPr>
          <w:rFonts w:asciiTheme="minorHAnsi" w:hAnsiTheme="minorHAnsi" w:cstheme="minorHAnsi"/>
          <w:b/>
          <w:sz w:val="24"/>
          <w:szCs w:val="24"/>
        </w:rPr>
        <w:t>Oświadczamy</w:t>
      </w:r>
      <w:r w:rsidRPr="00107799">
        <w:rPr>
          <w:rFonts w:asciiTheme="minorHAnsi" w:hAnsiTheme="minorHAnsi" w:cstheme="minorHAnsi"/>
          <w:sz w:val="24"/>
          <w:szCs w:val="24"/>
        </w:rPr>
        <w:t xml:space="preserve">, że </w:t>
      </w:r>
      <w:r w:rsidR="00BD1B30" w:rsidRPr="00107799">
        <w:rPr>
          <w:rFonts w:asciiTheme="minorHAnsi" w:hAnsiTheme="minorHAnsi" w:cstheme="minorHAnsi"/>
          <w:sz w:val="24"/>
          <w:szCs w:val="24"/>
        </w:rPr>
        <w:t xml:space="preserve">zapoznaliśmy się z </w:t>
      </w:r>
      <w:r w:rsidR="00730E59" w:rsidRPr="00107799">
        <w:rPr>
          <w:rFonts w:asciiTheme="minorHAnsi" w:hAnsiTheme="minorHAnsi" w:cstheme="minorHAnsi"/>
          <w:sz w:val="24"/>
          <w:szCs w:val="24"/>
          <w:lang w:val="pl-PL"/>
        </w:rPr>
        <w:t xml:space="preserve">treścią </w:t>
      </w:r>
      <w:r w:rsidR="0003405C" w:rsidRPr="00107799">
        <w:rPr>
          <w:rFonts w:asciiTheme="minorHAnsi" w:hAnsiTheme="minorHAnsi" w:cstheme="minorHAnsi"/>
          <w:sz w:val="24"/>
          <w:szCs w:val="24"/>
          <w:lang w:val="pl-PL"/>
        </w:rPr>
        <w:t>SWZ</w:t>
      </w:r>
      <w:r w:rsidR="00BD1B30" w:rsidRPr="00107799">
        <w:rPr>
          <w:rFonts w:asciiTheme="minorHAnsi" w:hAnsiTheme="minorHAnsi" w:cstheme="minorHAnsi"/>
          <w:sz w:val="24"/>
          <w:szCs w:val="24"/>
        </w:rPr>
        <w:t>, nie wnosimy do je</w:t>
      </w:r>
      <w:r w:rsidR="0003405C" w:rsidRPr="00107799">
        <w:rPr>
          <w:rFonts w:asciiTheme="minorHAnsi" w:hAnsiTheme="minorHAnsi" w:cstheme="minorHAnsi"/>
          <w:sz w:val="24"/>
          <w:szCs w:val="24"/>
          <w:lang w:val="pl-PL"/>
        </w:rPr>
        <w:t>j</w:t>
      </w:r>
      <w:r w:rsidRPr="00107799">
        <w:rPr>
          <w:rFonts w:asciiTheme="minorHAnsi" w:hAnsiTheme="minorHAnsi" w:cstheme="minorHAnsi"/>
          <w:sz w:val="24"/>
          <w:szCs w:val="24"/>
        </w:rPr>
        <w:t xml:space="preserve"> treści zastrzeżeń  i uznajemy się za związanych określonymi w niej postanowieniami i zasadami postępowania.</w:t>
      </w:r>
    </w:p>
    <w:p w14:paraId="0A9E2094" w14:textId="37DF2971" w:rsidR="00FF1436" w:rsidRPr="00107799" w:rsidRDefault="00034ED0" w:rsidP="00984152">
      <w:pPr>
        <w:pStyle w:val="Zwykytekst1"/>
        <w:numPr>
          <w:ilvl w:val="0"/>
          <w:numId w:val="6"/>
        </w:numPr>
        <w:spacing w:before="18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874CE" w:rsidRPr="00107799">
        <w:rPr>
          <w:rFonts w:asciiTheme="minorHAnsi" w:hAnsiTheme="minorHAnsi" w:cstheme="minorHAnsi"/>
          <w:b/>
          <w:sz w:val="24"/>
          <w:szCs w:val="24"/>
        </w:rPr>
        <w:t>Uważamy</w:t>
      </w:r>
      <w:r w:rsidR="005874CE" w:rsidRPr="00107799">
        <w:rPr>
          <w:rFonts w:asciiTheme="minorHAnsi" w:hAnsiTheme="minorHAnsi" w:cstheme="minorHAnsi"/>
          <w:sz w:val="24"/>
          <w:szCs w:val="24"/>
        </w:rPr>
        <w:t xml:space="preserve"> się za związanych</w:t>
      </w:r>
      <w:r w:rsidR="0003405C" w:rsidRPr="00107799">
        <w:rPr>
          <w:rFonts w:asciiTheme="minorHAnsi" w:hAnsiTheme="minorHAnsi" w:cstheme="minorHAnsi"/>
          <w:sz w:val="24"/>
          <w:szCs w:val="24"/>
          <w:lang w:val="pl-PL"/>
        </w:rPr>
        <w:t xml:space="preserve"> niniejszą ofertą na czas wskazany w SWZ, czyli</w:t>
      </w:r>
      <w:r w:rsidR="005874CE" w:rsidRPr="00107799">
        <w:rPr>
          <w:rFonts w:asciiTheme="minorHAnsi" w:hAnsiTheme="minorHAnsi" w:cstheme="minorHAnsi"/>
          <w:sz w:val="24"/>
          <w:szCs w:val="24"/>
        </w:rPr>
        <w:t xml:space="preserve"> przez okres </w:t>
      </w:r>
      <w:r w:rsidR="005874CE" w:rsidRPr="00107799">
        <w:rPr>
          <w:rFonts w:asciiTheme="minorHAnsi" w:hAnsiTheme="minorHAnsi" w:cstheme="minorHAnsi"/>
          <w:b/>
          <w:sz w:val="24"/>
          <w:szCs w:val="24"/>
        </w:rPr>
        <w:t>30</w:t>
      </w:r>
      <w:r w:rsidR="005874CE" w:rsidRPr="00107799">
        <w:rPr>
          <w:rFonts w:asciiTheme="minorHAnsi" w:hAnsiTheme="minorHAnsi" w:cstheme="minorHAnsi"/>
          <w:sz w:val="24"/>
          <w:szCs w:val="24"/>
        </w:rPr>
        <w:t xml:space="preserve"> dni </w:t>
      </w:r>
      <w:r>
        <w:rPr>
          <w:rFonts w:asciiTheme="minorHAnsi" w:hAnsiTheme="minorHAnsi" w:cstheme="minorHAnsi"/>
          <w:sz w:val="24"/>
          <w:szCs w:val="24"/>
        </w:rPr>
        <w:br/>
      </w:r>
      <w:r w:rsidR="005874CE" w:rsidRPr="00107799">
        <w:rPr>
          <w:rFonts w:asciiTheme="minorHAnsi" w:hAnsiTheme="minorHAnsi" w:cstheme="minorHAnsi"/>
          <w:sz w:val="24"/>
          <w:szCs w:val="24"/>
        </w:rPr>
        <w:t>od upływu terminu składania ofert.</w:t>
      </w:r>
    </w:p>
    <w:p w14:paraId="656B93F4" w14:textId="77777777" w:rsidR="001905BE" w:rsidRPr="00107799" w:rsidRDefault="001905BE" w:rsidP="001905BE">
      <w:pPr>
        <w:pStyle w:val="Zwykytekst1"/>
        <w:numPr>
          <w:ilvl w:val="0"/>
          <w:numId w:val="6"/>
        </w:numPr>
        <w:spacing w:before="18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107799">
        <w:rPr>
          <w:rFonts w:asciiTheme="minorHAnsi" w:hAnsiTheme="minorHAnsi" w:cstheme="minorHAnsi"/>
          <w:b/>
          <w:sz w:val="24"/>
          <w:szCs w:val="24"/>
        </w:rPr>
        <w:lastRenderedPageBreak/>
        <w:t xml:space="preserve">Zamówienie </w:t>
      </w:r>
      <w:r w:rsidRPr="00107799">
        <w:rPr>
          <w:rFonts w:asciiTheme="minorHAnsi" w:hAnsiTheme="minorHAnsi" w:cstheme="minorHAnsi"/>
          <w:sz w:val="24"/>
          <w:szCs w:val="24"/>
          <w:lang w:val="pl-PL"/>
        </w:rPr>
        <w:t>będziemy/nie będziemy realizować (podkreślić właściwą odpowiedź)</w:t>
      </w:r>
      <w:r w:rsidRPr="00107799">
        <w:rPr>
          <w:rFonts w:asciiTheme="minorHAnsi" w:hAnsiTheme="minorHAnsi" w:cstheme="minorHAnsi"/>
          <w:sz w:val="24"/>
          <w:szCs w:val="24"/>
        </w:rPr>
        <w:t xml:space="preserve"> przy udziale </w:t>
      </w:r>
      <w:r w:rsidRPr="00107799">
        <w:rPr>
          <w:rFonts w:asciiTheme="minorHAnsi" w:hAnsiTheme="minorHAnsi" w:cstheme="minorHAnsi"/>
          <w:b/>
          <w:sz w:val="24"/>
          <w:szCs w:val="24"/>
        </w:rPr>
        <w:t>podwykonawców</w:t>
      </w:r>
      <w:r w:rsidRPr="00107799">
        <w:rPr>
          <w:rFonts w:asciiTheme="minorHAnsi" w:hAnsiTheme="minorHAnsi" w:cstheme="minorHAnsi"/>
          <w:sz w:val="24"/>
          <w:szCs w:val="24"/>
        </w:rPr>
        <w:t>, którzy będą realizować wymienione części zamówienia</w:t>
      </w:r>
      <w:r w:rsidRPr="00107799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107799">
        <w:rPr>
          <w:rFonts w:asciiTheme="minorHAnsi" w:hAnsiTheme="minorHAnsi" w:cstheme="minorHAnsi"/>
          <w:i/>
          <w:sz w:val="24"/>
          <w:szCs w:val="24"/>
          <w:lang w:val="pl-PL"/>
        </w:rPr>
        <w:t>(podać nazwę podwykonawcy i zakres powierzonych czynności)</w:t>
      </w:r>
      <w:r w:rsidRPr="00107799">
        <w:rPr>
          <w:rFonts w:asciiTheme="minorHAnsi" w:hAnsiTheme="minorHAnsi" w:cstheme="minorHAnsi"/>
          <w:i/>
          <w:sz w:val="24"/>
          <w:szCs w:val="24"/>
        </w:rPr>
        <w:t>:</w:t>
      </w:r>
    </w:p>
    <w:p w14:paraId="6B17D36D" w14:textId="77777777" w:rsidR="001905BE" w:rsidRPr="00107799" w:rsidRDefault="001905BE" w:rsidP="001905BE">
      <w:pPr>
        <w:pStyle w:val="Zwykytekst1"/>
        <w:numPr>
          <w:ilvl w:val="0"/>
          <w:numId w:val="4"/>
        </w:numPr>
        <w:tabs>
          <w:tab w:val="left" w:leader="dot" w:pos="774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107799">
        <w:rPr>
          <w:rFonts w:asciiTheme="minorHAnsi" w:hAnsiTheme="minorHAnsi" w:cstheme="minorHAnsi"/>
          <w:sz w:val="24"/>
          <w:szCs w:val="24"/>
        </w:rPr>
        <w:tab/>
        <w:t>....................,</w:t>
      </w:r>
    </w:p>
    <w:p w14:paraId="0C16E9FF" w14:textId="77777777" w:rsidR="001905BE" w:rsidRPr="00107799" w:rsidRDefault="001905BE" w:rsidP="001905BE">
      <w:pPr>
        <w:pStyle w:val="Zwykytekst1"/>
        <w:numPr>
          <w:ilvl w:val="0"/>
          <w:numId w:val="4"/>
        </w:numPr>
        <w:tabs>
          <w:tab w:val="left" w:leader="dot" w:pos="774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107799">
        <w:rPr>
          <w:rFonts w:asciiTheme="minorHAnsi" w:hAnsiTheme="minorHAnsi" w:cstheme="minorHAnsi"/>
          <w:sz w:val="24"/>
          <w:szCs w:val="24"/>
        </w:rPr>
        <w:tab/>
        <w:t>....................,</w:t>
      </w:r>
    </w:p>
    <w:p w14:paraId="066B6B9A" w14:textId="7855C4E7" w:rsidR="001905BE" w:rsidRDefault="001905BE" w:rsidP="001905BE">
      <w:pPr>
        <w:pStyle w:val="Zwykytekst1"/>
        <w:numPr>
          <w:ilvl w:val="0"/>
          <w:numId w:val="4"/>
        </w:numPr>
        <w:tabs>
          <w:tab w:val="left" w:leader="dot" w:pos="774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107799">
        <w:rPr>
          <w:rFonts w:asciiTheme="minorHAnsi" w:hAnsiTheme="minorHAnsi" w:cstheme="minorHAnsi"/>
          <w:sz w:val="24"/>
          <w:szCs w:val="24"/>
        </w:rPr>
        <w:tab/>
        <w:t>.....................</w:t>
      </w:r>
    </w:p>
    <w:p w14:paraId="1299260E" w14:textId="77777777" w:rsidR="00107799" w:rsidRDefault="00107799" w:rsidP="00107799">
      <w:pPr>
        <w:pStyle w:val="Zwykytekst1"/>
        <w:tabs>
          <w:tab w:val="left" w:leader="dot" w:pos="7740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273416B1" w14:textId="77777777" w:rsidR="00107799" w:rsidRDefault="00107799" w:rsidP="00107799">
      <w:pPr>
        <w:pStyle w:val="Zwykytekst1"/>
        <w:tabs>
          <w:tab w:val="left" w:leader="dot" w:pos="7740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7644E270" w14:textId="77777777" w:rsidR="00107799" w:rsidRPr="00107799" w:rsidRDefault="00107799" w:rsidP="00107799">
      <w:pPr>
        <w:pStyle w:val="Zwykytekst1"/>
        <w:tabs>
          <w:tab w:val="left" w:leader="dot" w:pos="7740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0A9E2099" w14:textId="77777777" w:rsidR="00726394" w:rsidRPr="00107799" w:rsidRDefault="005874CE">
      <w:pPr>
        <w:pStyle w:val="Zwykytekst1"/>
        <w:numPr>
          <w:ilvl w:val="0"/>
          <w:numId w:val="6"/>
        </w:numPr>
        <w:spacing w:before="180"/>
        <w:jc w:val="both"/>
        <w:rPr>
          <w:rFonts w:asciiTheme="minorHAnsi" w:hAnsiTheme="minorHAnsi" w:cstheme="minorHAnsi"/>
          <w:sz w:val="24"/>
          <w:szCs w:val="24"/>
        </w:rPr>
      </w:pPr>
      <w:r w:rsidRPr="00107799">
        <w:rPr>
          <w:rFonts w:asciiTheme="minorHAnsi" w:hAnsiTheme="minorHAnsi" w:cstheme="minorHAnsi"/>
          <w:b/>
          <w:sz w:val="24"/>
          <w:szCs w:val="24"/>
        </w:rPr>
        <w:t xml:space="preserve">Załącznikami </w:t>
      </w:r>
      <w:r w:rsidRPr="00107799">
        <w:rPr>
          <w:rFonts w:asciiTheme="minorHAnsi" w:hAnsiTheme="minorHAnsi" w:cstheme="minorHAnsi"/>
          <w:sz w:val="24"/>
          <w:szCs w:val="24"/>
        </w:rPr>
        <w:t>do niniejszej oferty, stanowiącymi jej integralną część są:</w:t>
      </w:r>
    </w:p>
    <w:p w14:paraId="0A9E209A" w14:textId="77777777" w:rsidR="00726394" w:rsidRPr="00107799" w:rsidRDefault="005874CE">
      <w:pPr>
        <w:pStyle w:val="Zwykytekst1"/>
        <w:numPr>
          <w:ilvl w:val="0"/>
          <w:numId w:val="5"/>
        </w:numPr>
        <w:tabs>
          <w:tab w:val="left" w:pos="1080"/>
        </w:tabs>
        <w:spacing w:before="60"/>
        <w:jc w:val="both"/>
        <w:rPr>
          <w:rFonts w:asciiTheme="minorHAnsi" w:hAnsiTheme="minorHAnsi" w:cstheme="minorHAnsi"/>
          <w:sz w:val="24"/>
          <w:szCs w:val="24"/>
        </w:rPr>
      </w:pPr>
      <w:r w:rsidRPr="00107799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</w:t>
      </w:r>
    </w:p>
    <w:p w14:paraId="0A9E209B" w14:textId="77777777" w:rsidR="00726394" w:rsidRPr="00107799" w:rsidRDefault="005874CE">
      <w:pPr>
        <w:pStyle w:val="Zwykytekst1"/>
        <w:numPr>
          <w:ilvl w:val="0"/>
          <w:numId w:val="5"/>
        </w:numPr>
        <w:tabs>
          <w:tab w:val="left" w:pos="1080"/>
        </w:tabs>
        <w:spacing w:before="60"/>
        <w:jc w:val="both"/>
        <w:rPr>
          <w:rFonts w:asciiTheme="minorHAnsi" w:hAnsiTheme="minorHAnsi" w:cstheme="minorHAnsi"/>
          <w:sz w:val="24"/>
          <w:szCs w:val="24"/>
        </w:rPr>
      </w:pPr>
      <w:r w:rsidRPr="00107799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</w:t>
      </w:r>
    </w:p>
    <w:p w14:paraId="0A9E209C" w14:textId="77777777" w:rsidR="00726394" w:rsidRPr="00107799" w:rsidRDefault="005874CE">
      <w:pPr>
        <w:pStyle w:val="Zwykytekst1"/>
        <w:numPr>
          <w:ilvl w:val="0"/>
          <w:numId w:val="5"/>
        </w:numPr>
        <w:tabs>
          <w:tab w:val="left" w:pos="1080"/>
        </w:tabs>
        <w:spacing w:before="60"/>
        <w:jc w:val="both"/>
        <w:rPr>
          <w:rFonts w:asciiTheme="minorHAnsi" w:hAnsiTheme="minorHAnsi" w:cstheme="minorHAnsi"/>
          <w:sz w:val="24"/>
          <w:szCs w:val="24"/>
        </w:rPr>
      </w:pPr>
      <w:r w:rsidRPr="00107799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</w:t>
      </w:r>
    </w:p>
    <w:p w14:paraId="0A9E209D" w14:textId="77777777" w:rsidR="00726394" w:rsidRPr="00107799" w:rsidRDefault="005874CE">
      <w:pPr>
        <w:pStyle w:val="Zwykytekst1"/>
        <w:numPr>
          <w:ilvl w:val="0"/>
          <w:numId w:val="5"/>
        </w:numPr>
        <w:tabs>
          <w:tab w:val="left" w:pos="1080"/>
        </w:tabs>
        <w:spacing w:before="60"/>
        <w:jc w:val="both"/>
        <w:rPr>
          <w:rFonts w:asciiTheme="minorHAnsi" w:hAnsiTheme="minorHAnsi" w:cstheme="minorHAnsi"/>
          <w:sz w:val="24"/>
          <w:szCs w:val="24"/>
        </w:rPr>
      </w:pPr>
      <w:r w:rsidRPr="00107799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</w:t>
      </w:r>
    </w:p>
    <w:p w14:paraId="0A9E20A0" w14:textId="6C3F0AE1" w:rsidR="00726394" w:rsidRPr="00107799" w:rsidRDefault="005874CE" w:rsidP="00A96E32">
      <w:pPr>
        <w:pStyle w:val="Zwykytekst1"/>
        <w:numPr>
          <w:ilvl w:val="0"/>
          <w:numId w:val="5"/>
        </w:numPr>
        <w:tabs>
          <w:tab w:val="left" w:pos="1080"/>
        </w:tabs>
        <w:spacing w:before="60"/>
        <w:jc w:val="both"/>
        <w:rPr>
          <w:rFonts w:asciiTheme="minorHAnsi" w:hAnsiTheme="minorHAnsi" w:cstheme="minorHAnsi"/>
          <w:sz w:val="24"/>
          <w:szCs w:val="24"/>
        </w:rPr>
      </w:pPr>
      <w:r w:rsidRPr="00107799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</w:t>
      </w:r>
    </w:p>
    <w:p w14:paraId="0A9E20A1" w14:textId="77777777" w:rsidR="00C07DA8" w:rsidRDefault="00C07DA8">
      <w:pPr>
        <w:pStyle w:val="Zwykytekst1"/>
        <w:jc w:val="both"/>
        <w:rPr>
          <w:rFonts w:asciiTheme="minorHAnsi" w:hAnsiTheme="minorHAnsi" w:cstheme="minorHAnsi"/>
          <w:sz w:val="24"/>
          <w:szCs w:val="24"/>
        </w:rPr>
      </w:pPr>
    </w:p>
    <w:p w14:paraId="33FC6975" w14:textId="77777777" w:rsidR="00107799" w:rsidRDefault="00107799">
      <w:pPr>
        <w:pStyle w:val="Zwykytekst1"/>
        <w:jc w:val="both"/>
        <w:rPr>
          <w:rFonts w:asciiTheme="minorHAnsi" w:hAnsiTheme="minorHAnsi" w:cstheme="minorHAnsi"/>
          <w:sz w:val="24"/>
          <w:szCs w:val="24"/>
        </w:rPr>
      </w:pPr>
    </w:p>
    <w:p w14:paraId="788B7656" w14:textId="77777777" w:rsidR="00107799" w:rsidRDefault="00107799">
      <w:pPr>
        <w:pStyle w:val="Zwykytekst1"/>
        <w:jc w:val="both"/>
        <w:rPr>
          <w:rFonts w:asciiTheme="minorHAnsi" w:hAnsiTheme="minorHAnsi" w:cstheme="minorHAnsi"/>
          <w:sz w:val="24"/>
          <w:szCs w:val="24"/>
        </w:rPr>
      </w:pPr>
    </w:p>
    <w:p w14:paraId="711A010E" w14:textId="77777777" w:rsidR="00107799" w:rsidRDefault="00107799">
      <w:pPr>
        <w:pStyle w:val="Zwykytekst1"/>
        <w:jc w:val="both"/>
        <w:rPr>
          <w:rFonts w:asciiTheme="minorHAnsi" w:hAnsiTheme="minorHAnsi" w:cstheme="minorHAnsi"/>
          <w:sz w:val="24"/>
          <w:szCs w:val="24"/>
        </w:rPr>
      </w:pPr>
    </w:p>
    <w:p w14:paraId="140239F9" w14:textId="77777777" w:rsidR="00034ED0" w:rsidRDefault="00034ED0">
      <w:pPr>
        <w:pStyle w:val="Zwykytekst1"/>
        <w:jc w:val="both"/>
        <w:rPr>
          <w:rFonts w:asciiTheme="minorHAnsi" w:hAnsiTheme="minorHAnsi" w:cstheme="minorHAnsi"/>
          <w:sz w:val="24"/>
          <w:szCs w:val="24"/>
        </w:rPr>
      </w:pPr>
    </w:p>
    <w:p w14:paraId="4B3F67DF" w14:textId="77777777" w:rsidR="00034ED0" w:rsidRDefault="00034ED0">
      <w:pPr>
        <w:pStyle w:val="Zwykytekst1"/>
        <w:jc w:val="both"/>
        <w:rPr>
          <w:rFonts w:asciiTheme="minorHAnsi" w:hAnsiTheme="minorHAnsi" w:cstheme="minorHAnsi"/>
          <w:sz w:val="24"/>
          <w:szCs w:val="24"/>
        </w:rPr>
      </w:pPr>
    </w:p>
    <w:p w14:paraId="18E3AD78" w14:textId="77777777" w:rsidR="00034ED0" w:rsidRPr="00107799" w:rsidRDefault="00034ED0">
      <w:pPr>
        <w:pStyle w:val="Zwykytekst1"/>
        <w:jc w:val="both"/>
        <w:rPr>
          <w:rFonts w:asciiTheme="minorHAnsi" w:hAnsiTheme="minorHAnsi" w:cstheme="minorHAnsi"/>
          <w:sz w:val="24"/>
          <w:szCs w:val="24"/>
        </w:rPr>
      </w:pPr>
    </w:p>
    <w:p w14:paraId="04A0BD85" w14:textId="77777777" w:rsidR="00C44705" w:rsidRPr="00107799" w:rsidRDefault="00C44705" w:rsidP="00BA2E07">
      <w:pPr>
        <w:pStyle w:val="Zwykytekst1"/>
        <w:rPr>
          <w:rFonts w:asciiTheme="minorHAnsi" w:hAnsiTheme="minorHAnsi" w:cstheme="minorHAnsi"/>
          <w:sz w:val="24"/>
          <w:szCs w:val="24"/>
        </w:rPr>
      </w:pPr>
    </w:p>
    <w:p w14:paraId="0A9E20A2" w14:textId="6554E34C" w:rsidR="00726394" w:rsidRPr="00107799" w:rsidRDefault="005874CE" w:rsidP="00BA2E07">
      <w:pPr>
        <w:pStyle w:val="Zwykytekst1"/>
        <w:rPr>
          <w:rFonts w:asciiTheme="minorHAnsi" w:hAnsiTheme="minorHAnsi" w:cstheme="minorHAnsi"/>
          <w:sz w:val="24"/>
          <w:szCs w:val="24"/>
        </w:rPr>
      </w:pPr>
      <w:r w:rsidRPr="00107799">
        <w:rPr>
          <w:rFonts w:asciiTheme="minorHAnsi" w:hAnsiTheme="minorHAnsi" w:cstheme="minorHAnsi"/>
          <w:sz w:val="24"/>
          <w:szCs w:val="24"/>
        </w:rPr>
        <w:t>.................., dn. ......................................</w:t>
      </w:r>
    </w:p>
    <w:p w14:paraId="0A9E20A3" w14:textId="77777777" w:rsidR="00726394" w:rsidRPr="00107799" w:rsidRDefault="005874CE">
      <w:pPr>
        <w:autoSpaceDE w:val="0"/>
        <w:ind w:left="6372"/>
        <w:rPr>
          <w:rFonts w:asciiTheme="minorHAnsi" w:hAnsiTheme="minorHAnsi" w:cstheme="minorHAnsi"/>
        </w:rPr>
      </w:pPr>
      <w:r w:rsidRPr="00107799">
        <w:rPr>
          <w:rFonts w:asciiTheme="minorHAnsi" w:hAnsiTheme="minorHAnsi" w:cstheme="minorHAnsi"/>
        </w:rPr>
        <w:t>………………………………....</w:t>
      </w:r>
    </w:p>
    <w:p w14:paraId="0A9E20A4" w14:textId="262DB578" w:rsidR="004F2CFD" w:rsidRPr="00107799" w:rsidRDefault="004F2CFD" w:rsidP="004F2CFD">
      <w:pPr>
        <w:autoSpaceDE w:val="0"/>
        <w:ind w:left="5664" w:firstLine="708"/>
        <w:rPr>
          <w:rFonts w:asciiTheme="minorHAnsi" w:hAnsiTheme="minorHAnsi" w:cstheme="minorHAnsi"/>
        </w:rPr>
      </w:pPr>
      <w:r w:rsidRPr="00107799">
        <w:rPr>
          <w:rFonts w:asciiTheme="minorHAnsi" w:hAnsiTheme="minorHAnsi" w:cstheme="minorHAnsi"/>
        </w:rPr>
        <w:t xml:space="preserve"> (podpis i pieczątka wykonawcy</w:t>
      </w:r>
      <w:r w:rsidR="0003405C" w:rsidRPr="00107799">
        <w:rPr>
          <w:rFonts w:asciiTheme="minorHAnsi" w:hAnsiTheme="minorHAnsi" w:cstheme="minorHAnsi"/>
        </w:rPr>
        <w:t>)</w:t>
      </w:r>
    </w:p>
    <w:sectPr w:rsidR="004F2CFD" w:rsidRPr="00107799" w:rsidSect="00A96E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/>
      <w:pgMar w:top="1417" w:right="1417" w:bottom="1417" w:left="1417" w:header="709" w:footer="21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E8B5FE" w14:textId="77777777" w:rsidR="00C159C3" w:rsidRDefault="00C159C3">
      <w:r>
        <w:separator/>
      </w:r>
    </w:p>
  </w:endnote>
  <w:endnote w:type="continuationSeparator" w:id="0">
    <w:p w14:paraId="459C847B" w14:textId="77777777" w:rsidR="00C159C3" w:rsidRDefault="00C15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mt">
    <w:altName w:val="Times New Roman"/>
    <w:charset w:val="EE"/>
    <w:family w:val="auto"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3B55E" w14:textId="77777777" w:rsidR="00690392" w:rsidRDefault="006903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E2117" w14:textId="77777777" w:rsidR="00726394" w:rsidRDefault="00726394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E2118" w14:textId="77777777" w:rsidR="00726394" w:rsidRDefault="00726394">
    <w:pPr>
      <w:suppressLineNumbers/>
      <w:rPr>
        <w:sz w:val="4"/>
        <w:szCs w:val="4"/>
      </w:rPr>
    </w:pP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9546"/>
    </w:tblGrid>
    <w:tr w:rsidR="00726394" w14:paraId="0A9E211A" w14:textId="77777777">
      <w:tc>
        <w:tcPr>
          <w:tcW w:w="9546" w:type="dxa"/>
          <w:tcBorders>
            <w:top w:val="single" w:sz="4" w:space="0" w:color="000000"/>
          </w:tcBorders>
        </w:tcPr>
        <w:p w14:paraId="0A9E2119" w14:textId="77777777" w:rsidR="00726394" w:rsidRPr="00881A2E" w:rsidRDefault="005E0FB2" w:rsidP="001D4301">
          <w:pPr>
            <w:jc w:val="center"/>
            <w:rPr>
              <w:rFonts w:ascii="Arial Narrow" w:hAnsi="Arial Narrow"/>
              <w:bCs/>
              <w:iCs/>
              <w:sz w:val="20"/>
              <w:szCs w:val="20"/>
            </w:rPr>
          </w:pPr>
          <w:r w:rsidRPr="00881A2E">
            <w:rPr>
              <w:rFonts w:ascii="Arial Narrow" w:hAnsi="Arial Narrow"/>
              <w:sz w:val="20"/>
              <w:szCs w:val="20"/>
            </w:rPr>
            <w:t>Przetarg nieograniczony pn. „Fizyczna ochrona osób i mienia o na terenie MPGO Sp. z o.o. w Wardyniu Górnym</w:t>
          </w:r>
          <w:r w:rsidR="00730E59">
            <w:rPr>
              <w:rFonts w:ascii="Arial Narrow" w:hAnsi="Arial Narrow"/>
              <w:sz w:val="20"/>
              <w:szCs w:val="20"/>
            </w:rPr>
            <w:t xml:space="preserve"> w 2019 roku</w:t>
          </w:r>
          <w:r w:rsidRPr="00881A2E">
            <w:rPr>
              <w:rFonts w:ascii="Arial Narrow" w:hAnsi="Arial Narrow"/>
              <w:sz w:val="20"/>
              <w:szCs w:val="20"/>
            </w:rPr>
            <w:t xml:space="preserve">”. </w:t>
          </w:r>
          <w:r w:rsidRPr="00881A2E">
            <w:rPr>
              <w:rFonts w:ascii="Arial Narrow" w:hAnsi="Arial Narrow"/>
              <w:sz w:val="20"/>
              <w:szCs w:val="20"/>
              <w:u w:val="single"/>
            </w:rPr>
            <w:t xml:space="preserve">Postępowanie </w:t>
          </w:r>
          <w:proofErr w:type="gramStart"/>
          <w:r w:rsidRPr="00881A2E">
            <w:rPr>
              <w:rFonts w:ascii="Arial Narrow" w:hAnsi="Arial Narrow"/>
              <w:sz w:val="20"/>
              <w:szCs w:val="20"/>
              <w:u w:val="single"/>
            </w:rPr>
            <w:t>nr  MPGO.</w:t>
          </w:r>
          <w:r w:rsidR="00730E59">
            <w:rPr>
              <w:rFonts w:ascii="Arial Narrow" w:hAnsi="Arial Narrow"/>
              <w:sz w:val="20"/>
              <w:szCs w:val="20"/>
              <w:u w:val="single"/>
            </w:rPr>
            <w:t>AX.P</w:t>
          </w:r>
          <w:proofErr w:type="gramEnd"/>
          <w:r w:rsidR="001D4301">
            <w:rPr>
              <w:rFonts w:ascii="Arial Narrow" w:hAnsi="Arial Narrow"/>
              <w:sz w:val="20"/>
              <w:szCs w:val="20"/>
              <w:u w:val="single"/>
            </w:rPr>
            <w:t>7</w:t>
          </w:r>
          <w:r w:rsidRPr="00881A2E">
            <w:rPr>
              <w:rFonts w:ascii="Arial Narrow" w:hAnsi="Arial Narrow"/>
              <w:sz w:val="20"/>
              <w:szCs w:val="20"/>
              <w:u w:val="single"/>
            </w:rPr>
            <w:t>.201</w:t>
          </w:r>
          <w:r w:rsidR="001D4301">
            <w:rPr>
              <w:rFonts w:ascii="Arial Narrow" w:hAnsi="Arial Narrow"/>
              <w:sz w:val="20"/>
              <w:szCs w:val="20"/>
              <w:u w:val="single"/>
            </w:rPr>
            <w:t>7</w:t>
          </w:r>
        </w:p>
      </w:tc>
    </w:tr>
  </w:tbl>
  <w:p w14:paraId="0A9E211B" w14:textId="77777777" w:rsidR="00726394" w:rsidRDefault="007263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223E5" w14:textId="77777777" w:rsidR="00C159C3" w:rsidRDefault="00C159C3">
      <w:r>
        <w:separator/>
      </w:r>
    </w:p>
  </w:footnote>
  <w:footnote w:type="continuationSeparator" w:id="0">
    <w:p w14:paraId="61402A03" w14:textId="77777777" w:rsidR="00C159C3" w:rsidRDefault="00C159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F0A97" w14:textId="77777777" w:rsidR="00FF1C9A" w:rsidRDefault="00FF1C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1745D" w14:textId="77777777" w:rsidR="00FF1C9A" w:rsidRDefault="00FF1C9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32D12" w14:textId="77777777" w:rsidR="00FF1C9A" w:rsidRDefault="00FF1C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upperLetter"/>
      <w:lvlText w:val="%1."/>
      <w:lvlJc w:val="left"/>
      <w:pPr>
        <w:tabs>
          <w:tab w:val="num" w:pos="1428"/>
        </w:tabs>
        <w:ind w:left="1428" w:hanging="360"/>
      </w:pPr>
      <w:rPr>
        <w:rFonts w:ascii="Tahoma" w:hAnsi="Tahoma" w:cs="Times New Roman" w:hint="default"/>
        <w:sz w:val="20"/>
      </w:rPr>
    </w:lvl>
    <w:lvl w:ilvl="1">
      <w:start w:val="1"/>
      <w:numFmt w:val="upperLetter"/>
      <w:pStyle w:val="PunktowaniewSIWZ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cs="Times New Roman" w:hint="default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5" w15:restartNumberingAfterBreak="0">
    <w:nsid w:val="00000006"/>
    <w:multiLevelType w:val="singleLevel"/>
    <w:tmpl w:val="00000006"/>
    <w:name w:val="WW8Num1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6" w15:restartNumberingAfterBreak="0">
    <w:nsid w:val="0ACA0C6C"/>
    <w:multiLevelType w:val="hybridMultilevel"/>
    <w:tmpl w:val="6C601A32"/>
    <w:lvl w:ilvl="0" w:tplc="753019F0">
      <w:start w:val="1"/>
      <w:numFmt w:val="decimal"/>
      <w:lvlText w:val="%1."/>
      <w:lvlJc w:val="left"/>
      <w:pPr>
        <w:ind w:left="1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B9697A2">
      <w:start w:val="1"/>
      <w:numFmt w:val="lowerLetter"/>
      <w:lvlText w:val="%2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30C624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0A17F4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5AE7B4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8A8D6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9E582A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782FBA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DAE90C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3B700EF"/>
    <w:multiLevelType w:val="hybridMultilevel"/>
    <w:tmpl w:val="E988C680"/>
    <w:lvl w:ilvl="0" w:tplc="C712960E">
      <w:start w:val="1"/>
      <w:numFmt w:val="decimal"/>
      <w:lvlText w:val="%1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BACB3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0C20A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0244C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84793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CE6DE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9A43C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48ADC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6096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60313DE"/>
    <w:multiLevelType w:val="hybridMultilevel"/>
    <w:tmpl w:val="B6D6C0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FC23A8"/>
    <w:multiLevelType w:val="hybridMultilevel"/>
    <w:tmpl w:val="F3443CA2"/>
    <w:lvl w:ilvl="0" w:tplc="48CE8A8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293806CC"/>
    <w:multiLevelType w:val="hybridMultilevel"/>
    <w:tmpl w:val="CED8DD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E7C91"/>
    <w:multiLevelType w:val="hybridMultilevel"/>
    <w:tmpl w:val="EA44C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FC6F9F"/>
    <w:multiLevelType w:val="hybridMultilevel"/>
    <w:tmpl w:val="1EAAD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82C76"/>
    <w:multiLevelType w:val="hybridMultilevel"/>
    <w:tmpl w:val="52F6FD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61514C"/>
    <w:multiLevelType w:val="hybridMultilevel"/>
    <w:tmpl w:val="14F8AC0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600F6F90"/>
    <w:multiLevelType w:val="hybridMultilevel"/>
    <w:tmpl w:val="083E9A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FA50EF"/>
    <w:multiLevelType w:val="hybridMultilevel"/>
    <w:tmpl w:val="F1500EA2"/>
    <w:lvl w:ilvl="0" w:tplc="309C34A4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7F744C44"/>
    <w:multiLevelType w:val="hybridMultilevel"/>
    <w:tmpl w:val="CED8DD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2474737">
    <w:abstractNumId w:val="0"/>
  </w:num>
  <w:num w:numId="2" w16cid:durableId="2082558802">
    <w:abstractNumId w:val="1"/>
  </w:num>
  <w:num w:numId="3" w16cid:durableId="1266963165">
    <w:abstractNumId w:val="2"/>
  </w:num>
  <w:num w:numId="4" w16cid:durableId="1953436607">
    <w:abstractNumId w:val="3"/>
  </w:num>
  <w:num w:numId="5" w16cid:durableId="837044258">
    <w:abstractNumId w:val="4"/>
  </w:num>
  <w:num w:numId="6" w16cid:durableId="504588627">
    <w:abstractNumId w:val="5"/>
  </w:num>
  <w:num w:numId="7" w16cid:durableId="2133474457">
    <w:abstractNumId w:val="14"/>
  </w:num>
  <w:num w:numId="8" w16cid:durableId="2087262871">
    <w:abstractNumId w:val="9"/>
  </w:num>
  <w:num w:numId="9" w16cid:durableId="2118986670">
    <w:abstractNumId w:val="16"/>
  </w:num>
  <w:num w:numId="10" w16cid:durableId="760492915">
    <w:abstractNumId w:val="10"/>
  </w:num>
  <w:num w:numId="11" w16cid:durableId="980117153">
    <w:abstractNumId w:val="13"/>
  </w:num>
  <w:num w:numId="12" w16cid:durableId="537818782">
    <w:abstractNumId w:val="17"/>
  </w:num>
  <w:num w:numId="13" w16cid:durableId="290135921">
    <w:abstractNumId w:val="15"/>
  </w:num>
  <w:num w:numId="14" w16cid:durableId="1089351200">
    <w:abstractNumId w:val="6"/>
  </w:num>
  <w:num w:numId="15" w16cid:durableId="1572614318">
    <w:abstractNumId w:val="7"/>
  </w:num>
  <w:num w:numId="16" w16cid:durableId="950405660">
    <w:abstractNumId w:val="11"/>
  </w:num>
  <w:num w:numId="17" w16cid:durableId="1436902359">
    <w:abstractNumId w:val="12"/>
  </w:num>
  <w:num w:numId="18" w16cid:durableId="18451983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D5D"/>
    <w:rsid w:val="000028D6"/>
    <w:rsid w:val="00012BCC"/>
    <w:rsid w:val="00022CC5"/>
    <w:rsid w:val="00025B74"/>
    <w:rsid w:val="0003405C"/>
    <w:rsid w:val="00034ED0"/>
    <w:rsid w:val="00046610"/>
    <w:rsid w:val="00095993"/>
    <w:rsid w:val="00097144"/>
    <w:rsid w:val="000B0AE4"/>
    <w:rsid w:val="000D70A3"/>
    <w:rsid w:val="000E5B31"/>
    <w:rsid w:val="000F0DB0"/>
    <w:rsid w:val="00107799"/>
    <w:rsid w:val="001905BE"/>
    <w:rsid w:val="001C1DDD"/>
    <w:rsid w:val="001C4C37"/>
    <w:rsid w:val="001D4301"/>
    <w:rsid w:val="001E21BB"/>
    <w:rsid w:val="001E46E8"/>
    <w:rsid w:val="001F6016"/>
    <w:rsid w:val="002005C4"/>
    <w:rsid w:val="00201FA6"/>
    <w:rsid w:val="00230515"/>
    <w:rsid w:val="0024220F"/>
    <w:rsid w:val="0024248C"/>
    <w:rsid w:val="00247C82"/>
    <w:rsid w:val="00253BCB"/>
    <w:rsid w:val="00264EBE"/>
    <w:rsid w:val="00285FE1"/>
    <w:rsid w:val="002960C8"/>
    <w:rsid w:val="002B1B21"/>
    <w:rsid w:val="002B3012"/>
    <w:rsid w:val="002B3361"/>
    <w:rsid w:val="002C1B08"/>
    <w:rsid w:val="002E6729"/>
    <w:rsid w:val="002F1CFF"/>
    <w:rsid w:val="0030507F"/>
    <w:rsid w:val="00307F35"/>
    <w:rsid w:val="003321E0"/>
    <w:rsid w:val="00343D18"/>
    <w:rsid w:val="00353B51"/>
    <w:rsid w:val="0036454F"/>
    <w:rsid w:val="0039252B"/>
    <w:rsid w:val="00394955"/>
    <w:rsid w:val="0039509F"/>
    <w:rsid w:val="003D2732"/>
    <w:rsid w:val="004122C6"/>
    <w:rsid w:val="00422760"/>
    <w:rsid w:val="00424708"/>
    <w:rsid w:val="00431A71"/>
    <w:rsid w:val="00450681"/>
    <w:rsid w:val="004574BD"/>
    <w:rsid w:val="00467B69"/>
    <w:rsid w:val="00470F34"/>
    <w:rsid w:val="00475F19"/>
    <w:rsid w:val="00494854"/>
    <w:rsid w:val="004F146E"/>
    <w:rsid w:val="004F2CFD"/>
    <w:rsid w:val="00500AAC"/>
    <w:rsid w:val="0051443E"/>
    <w:rsid w:val="00534D5D"/>
    <w:rsid w:val="005766D1"/>
    <w:rsid w:val="005802B2"/>
    <w:rsid w:val="005874CE"/>
    <w:rsid w:val="005A4CFE"/>
    <w:rsid w:val="005E0FB2"/>
    <w:rsid w:val="00617034"/>
    <w:rsid w:val="006176CA"/>
    <w:rsid w:val="00617D8F"/>
    <w:rsid w:val="00627DAD"/>
    <w:rsid w:val="0065696C"/>
    <w:rsid w:val="006674A3"/>
    <w:rsid w:val="00676C1D"/>
    <w:rsid w:val="00690392"/>
    <w:rsid w:val="006A0E69"/>
    <w:rsid w:val="006A3DCA"/>
    <w:rsid w:val="006D28B8"/>
    <w:rsid w:val="007070C5"/>
    <w:rsid w:val="00726394"/>
    <w:rsid w:val="00726F2B"/>
    <w:rsid w:val="00730E59"/>
    <w:rsid w:val="007475FB"/>
    <w:rsid w:val="007A56D4"/>
    <w:rsid w:val="007A5A9F"/>
    <w:rsid w:val="007C3551"/>
    <w:rsid w:val="0082443D"/>
    <w:rsid w:val="00881A2E"/>
    <w:rsid w:val="008A76A8"/>
    <w:rsid w:val="008B7902"/>
    <w:rsid w:val="008C44BC"/>
    <w:rsid w:val="008C6EFD"/>
    <w:rsid w:val="008D0E80"/>
    <w:rsid w:val="008D23E1"/>
    <w:rsid w:val="008D3477"/>
    <w:rsid w:val="00912688"/>
    <w:rsid w:val="009365AA"/>
    <w:rsid w:val="00943163"/>
    <w:rsid w:val="009517B4"/>
    <w:rsid w:val="00962B62"/>
    <w:rsid w:val="00984152"/>
    <w:rsid w:val="009921CA"/>
    <w:rsid w:val="009A2ECE"/>
    <w:rsid w:val="009C7FD9"/>
    <w:rsid w:val="009D30B3"/>
    <w:rsid w:val="009D388C"/>
    <w:rsid w:val="009D49AF"/>
    <w:rsid w:val="009E4996"/>
    <w:rsid w:val="00A65410"/>
    <w:rsid w:val="00A96E32"/>
    <w:rsid w:val="00AA07F3"/>
    <w:rsid w:val="00AE3F15"/>
    <w:rsid w:val="00AE7C7A"/>
    <w:rsid w:val="00B13271"/>
    <w:rsid w:val="00B716B8"/>
    <w:rsid w:val="00B8698A"/>
    <w:rsid w:val="00B9221D"/>
    <w:rsid w:val="00B94888"/>
    <w:rsid w:val="00BA0D40"/>
    <w:rsid w:val="00BA2E07"/>
    <w:rsid w:val="00BD1B30"/>
    <w:rsid w:val="00C02B6A"/>
    <w:rsid w:val="00C070FB"/>
    <w:rsid w:val="00C07DA8"/>
    <w:rsid w:val="00C159C3"/>
    <w:rsid w:val="00C31584"/>
    <w:rsid w:val="00C44705"/>
    <w:rsid w:val="00C544B2"/>
    <w:rsid w:val="00C7455C"/>
    <w:rsid w:val="00C92C7D"/>
    <w:rsid w:val="00CC0BEA"/>
    <w:rsid w:val="00CD38C3"/>
    <w:rsid w:val="00CF7BA8"/>
    <w:rsid w:val="00D005ED"/>
    <w:rsid w:val="00D04A12"/>
    <w:rsid w:val="00D13C24"/>
    <w:rsid w:val="00D55628"/>
    <w:rsid w:val="00D71AFB"/>
    <w:rsid w:val="00D7727C"/>
    <w:rsid w:val="00D9010C"/>
    <w:rsid w:val="00DA66A8"/>
    <w:rsid w:val="00DB1A0A"/>
    <w:rsid w:val="00DD35CB"/>
    <w:rsid w:val="00DE3384"/>
    <w:rsid w:val="00E3117F"/>
    <w:rsid w:val="00EA6392"/>
    <w:rsid w:val="00EC086D"/>
    <w:rsid w:val="00EC0FFD"/>
    <w:rsid w:val="00ED383A"/>
    <w:rsid w:val="00EE7C6F"/>
    <w:rsid w:val="00F16DED"/>
    <w:rsid w:val="00F26DF4"/>
    <w:rsid w:val="00F4041F"/>
    <w:rsid w:val="00F5196B"/>
    <w:rsid w:val="00F72F9A"/>
    <w:rsid w:val="00F84844"/>
    <w:rsid w:val="00F91DC3"/>
    <w:rsid w:val="00F931B0"/>
    <w:rsid w:val="00FB0DDF"/>
    <w:rsid w:val="00FC3289"/>
    <w:rsid w:val="00FF1436"/>
    <w:rsid w:val="00FF1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A9E206A"/>
  <w15:chartTrackingRefBased/>
  <w15:docId w15:val="{4CCCBE18-3D6A-4C84-8166-643EC0448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/>
      <w:b/>
      <w:szCs w:val="20"/>
      <w:lang w:val="x-none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/>
      <w:b/>
      <w:i/>
      <w:sz w:val="28"/>
      <w:szCs w:val="20"/>
      <w:lang w:val="x-non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A76A8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rFonts w:ascii="Arial" w:hAnsi="Arial"/>
      <w:i/>
      <w:szCs w:val="20"/>
      <w:u w:val="single"/>
      <w:lang w:val="x-none"/>
    </w:rPr>
  </w:style>
  <w:style w:type="paragraph" w:styleId="Nagwek8">
    <w:name w:val="heading 8"/>
    <w:basedOn w:val="Normalny"/>
    <w:next w:val="Normalny"/>
    <w:qFormat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Times New Roman"/>
      <w:b/>
      <w:sz w:val="24"/>
    </w:rPr>
  </w:style>
  <w:style w:type="character" w:customStyle="1" w:styleId="Nagwek2Znak">
    <w:name w:val="Nagłówek 2 Znak"/>
    <w:rPr>
      <w:rFonts w:ascii="Arial" w:hAnsi="Arial" w:cs="Times New Roman"/>
      <w:b/>
      <w:i/>
      <w:sz w:val="28"/>
    </w:rPr>
  </w:style>
  <w:style w:type="character" w:customStyle="1" w:styleId="Nagwek3Znak">
    <w:name w:val="Nagłówek 3 Znak"/>
    <w:rPr>
      <w:rFonts w:ascii="Cambria" w:hAnsi="Cambria" w:cs="Times New Roman"/>
      <w:b/>
      <w:bCs/>
      <w:sz w:val="26"/>
      <w:szCs w:val="26"/>
    </w:rPr>
  </w:style>
  <w:style w:type="character" w:customStyle="1" w:styleId="Nagwek6Znak">
    <w:name w:val="Nagłówek 6 Znak"/>
    <w:rPr>
      <w:rFonts w:ascii="Arial" w:hAnsi="Arial" w:cs="Times New Roman"/>
      <w:i/>
      <w:sz w:val="24"/>
      <w:u w:val="single"/>
    </w:rPr>
  </w:style>
  <w:style w:type="character" w:customStyle="1" w:styleId="Nagwek8Znak">
    <w:name w:val="Nagłówek 8 Znak"/>
    <w:rPr>
      <w:rFonts w:ascii="Cambria" w:hAnsi="Cambria" w:cs="Times New Roman"/>
      <w:color w:val="404040"/>
    </w:rPr>
  </w:style>
  <w:style w:type="character" w:customStyle="1" w:styleId="StopkaZnak">
    <w:name w:val="Stopka Znak"/>
    <w:rPr>
      <w:rFonts w:cs="Times New Roman"/>
      <w:sz w:val="24"/>
      <w:szCs w:val="24"/>
    </w:rPr>
  </w:style>
  <w:style w:type="character" w:customStyle="1" w:styleId="TytuZnak">
    <w:name w:val="Tytuł Znak"/>
    <w:rPr>
      <w:rFonts w:ascii="Arial" w:hAnsi="Arial" w:cs="Times New Roman"/>
      <w:b/>
      <w:sz w:val="24"/>
    </w:rPr>
  </w:style>
  <w:style w:type="character" w:styleId="Numerstrony">
    <w:name w:val="page number"/>
    <w:rPr>
      <w:rFonts w:cs="Times New Roman"/>
    </w:rPr>
  </w:style>
  <w:style w:type="character" w:customStyle="1" w:styleId="NagwekZnak">
    <w:name w:val="Nagłówek Znak"/>
    <w:rPr>
      <w:rFonts w:cs="Times New Roman"/>
      <w:sz w:val="24"/>
    </w:rPr>
  </w:style>
  <w:style w:type="character" w:customStyle="1" w:styleId="TekstpodstawowyZnak">
    <w:name w:val="Tekst podstawowy Znak"/>
    <w:rPr>
      <w:rFonts w:ascii="Arial" w:hAnsi="Arial" w:cs="Times New Roman"/>
      <w:sz w:val="24"/>
      <w:u w:val="single"/>
    </w:rPr>
  </w:style>
  <w:style w:type="character" w:customStyle="1" w:styleId="Tekstpodstawowy2Znak">
    <w:name w:val="Tekst podstawowy 2 Znak"/>
    <w:rPr>
      <w:rFonts w:cs="Times New Roman"/>
      <w:sz w:val="24"/>
      <w:szCs w:val="24"/>
    </w:rPr>
  </w:style>
  <w:style w:type="character" w:customStyle="1" w:styleId="Tekstpodstawowy3Znak">
    <w:name w:val="Tekst podstawowy 3 Znak"/>
    <w:rPr>
      <w:rFonts w:cs="Times New Roman"/>
      <w:sz w:val="16"/>
      <w:szCs w:val="16"/>
    </w:rPr>
  </w:style>
  <w:style w:type="character" w:customStyle="1" w:styleId="ZwykytekstZnak">
    <w:name w:val="Zwykły tekst Znak"/>
    <w:link w:val="Zwykytekst"/>
    <w:uiPriority w:val="99"/>
    <w:rPr>
      <w:rFonts w:ascii="Courier New" w:hAnsi="Courier New" w:cs="Courier New"/>
      <w:sz w:val="20"/>
      <w:szCs w:val="20"/>
    </w:rPr>
  </w:style>
  <w:style w:type="character" w:customStyle="1" w:styleId="FontStyle39">
    <w:name w:val="Font Style39"/>
    <w:rPr>
      <w:rFonts w:ascii="Tahoma" w:hAnsi="Tahoma"/>
      <w:sz w:val="26"/>
    </w:rPr>
  </w:style>
  <w:style w:type="character" w:customStyle="1" w:styleId="TekstdymkaZnak">
    <w:name w:val="Tekst dymka Znak"/>
    <w:rPr>
      <w:rFonts w:ascii="Tahoma" w:hAnsi="Tahoma" w:cs="Times New Roman"/>
      <w:sz w:val="16"/>
    </w:rPr>
  </w:style>
  <w:style w:type="character" w:customStyle="1" w:styleId="TekstprzypisudolnegoZnak">
    <w:name w:val="Tekst przypisu dolnego Znak"/>
    <w:rPr>
      <w:rFonts w:cs="Times New Roman"/>
      <w:sz w:val="20"/>
      <w:szCs w:val="20"/>
    </w:rPr>
  </w:style>
  <w:style w:type="character" w:customStyle="1" w:styleId="Znakiprzypisu">
    <w:name w:val="Znaki przypisu"/>
    <w:rPr>
      <w:rFonts w:cs="Times New Roman"/>
      <w:vertAlign w:val="superscript"/>
    </w:rPr>
  </w:style>
  <w:style w:type="character" w:customStyle="1" w:styleId="TekstpodstawowywcityZnak">
    <w:name w:val="Tekst podstawowy wcięty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przypisukocowego">
    <w:name w:val="Znaki przypisu końcowego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rPr>
      <w:rFonts w:ascii="Arial" w:hAnsi="Arial"/>
      <w:szCs w:val="20"/>
      <w:u w:val="single"/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unktowaniewSIWZ">
    <w:name w:val="Punktowanie w SIWZ"/>
    <w:basedOn w:val="Nagwek2"/>
    <w:pPr>
      <w:numPr>
        <w:ilvl w:val="1"/>
        <w:numId w:val="3"/>
      </w:numPr>
      <w:spacing w:before="0" w:after="0"/>
    </w:pPr>
    <w:rPr>
      <w:rFonts w:ascii="Tahoma" w:hAnsi="Tahoma" w:cs="Tahoma"/>
      <w:sz w:val="20"/>
      <w:szCs w:val="24"/>
    </w:rPr>
  </w:style>
  <w:style w:type="paragraph" w:styleId="Stopka">
    <w:name w:val="footer"/>
    <w:basedOn w:val="Normalny"/>
    <w:pPr>
      <w:suppressLineNumbers/>
    </w:pPr>
    <w:rPr>
      <w:lang w:val="x-none"/>
    </w:r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szCs w:val="20"/>
      <w:lang w:val="x-none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pPr>
      <w:suppressLineNumbers/>
    </w:pPr>
    <w:rPr>
      <w:szCs w:val="20"/>
      <w:lang w:val="x-none"/>
    </w:rPr>
  </w:style>
  <w:style w:type="paragraph" w:customStyle="1" w:styleId="Tekstpodstawowy21">
    <w:name w:val="Tekst podstawowy 21"/>
    <w:basedOn w:val="Normalny"/>
    <w:pPr>
      <w:jc w:val="center"/>
    </w:pPr>
    <w:rPr>
      <w:lang w:val="x-none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Tekstpodstawowy31">
    <w:name w:val="Tekst podstawowy 31"/>
    <w:basedOn w:val="Normalny"/>
    <w:rPr>
      <w:sz w:val="16"/>
      <w:szCs w:val="16"/>
      <w:lang w:val="x-none"/>
    </w:rPr>
  </w:style>
  <w:style w:type="paragraph" w:customStyle="1" w:styleId="Default">
    <w:name w:val="Default"/>
    <w:pPr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text">
    <w:name w:val="text"/>
    <w:pPr>
      <w:widowControl w:val="0"/>
      <w:snapToGrid w:val="0"/>
      <w:spacing w:before="240" w:line="240" w:lineRule="atLeast"/>
      <w:jc w:val="both"/>
    </w:pPr>
    <w:rPr>
      <w:rFonts w:ascii="Arial" w:eastAsia="Arial" w:hAnsi="Arial"/>
      <w:sz w:val="24"/>
      <w:lang w:val="cs-CZ" w:eastAsia="ar-SA"/>
    </w:rPr>
  </w:style>
  <w:style w:type="paragraph" w:customStyle="1" w:styleId="Zwykytekst1">
    <w:name w:val="Zwykły tekst1"/>
    <w:basedOn w:val="Normalny"/>
    <w:rPr>
      <w:rFonts w:ascii="Courier New" w:hAnsi="Courier New"/>
      <w:sz w:val="20"/>
      <w:szCs w:val="20"/>
      <w:lang w:val="x-none"/>
    </w:rPr>
  </w:style>
  <w:style w:type="paragraph" w:customStyle="1" w:styleId="PlainText1">
    <w:name w:val="Plain Text1"/>
    <w:basedOn w:val="Normalny"/>
    <w:rPr>
      <w:rFonts w:ascii="Courier New" w:hAnsi="Courier New"/>
      <w:sz w:val="20"/>
      <w:szCs w:val="20"/>
    </w:rPr>
  </w:style>
  <w:style w:type="paragraph" w:customStyle="1" w:styleId="Style5">
    <w:name w:val="Style5"/>
    <w:basedOn w:val="Normalny"/>
    <w:pPr>
      <w:widowControl w:val="0"/>
      <w:suppressAutoHyphens/>
      <w:autoSpaceDE w:val="0"/>
      <w:spacing w:line="341" w:lineRule="exact"/>
      <w:jc w:val="center"/>
    </w:pPr>
    <w:rPr>
      <w:rFonts w:ascii="Tahoma" w:hAnsi="Tahoma" w:cs="Tahoma"/>
    </w:rPr>
  </w:style>
  <w:style w:type="paragraph" w:styleId="Tekstdymka">
    <w:name w:val="Balloon Text"/>
    <w:basedOn w:val="Normalny"/>
    <w:rPr>
      <w:rFonts w:ascii="Tahoma" w:hAnsi="Tahoma"/>
      <w:sz w:val="16"/>
      <w:szCs w:val="20"/>
      <w:lang w:val="x-none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Tekstpodstawowywcity">
    <w:name w:val="Body Text Indent"/>
    <w:basedOn w:val="Normalny"/>
    <w:pPr>
      <w:spacing w:after="120"/>
      <w:ind w:left="283"/>
    </w:pPr>
    <w:rPr>
      <w:lang w:val="x-none"/>
    </w:rPr>
  </w:style>
  <w:style w:type="paragraph" w:customStyle="1" w:styleId="Style10">
    <w:name w:val="Style10"/>
    <w:basedOn w:val="Normalny"/>
    <w:pPr>
      <w:widowControl w:val="0"/>
      <w:autoSpaceDE w:val="0"/>
      <w:spacing w:line="240" w:lineRule="exact"/>
    </w:pPr>
    <w:rPr>
      <w:rFonts w:ascii="Tahoma" w:hAnsi="Tahoma" w:cs="Tahoma"/>
    </w:rPr>
  </w:style>
  <w:style w:type="paragraph" w:customStyle="1" w:styleId="Tretabeli">
    <w:name w:val="Treść tabeli"/>
    <w:basedOn w:val="Normalny"/>
    <w:pPr>
      <w:suppressLineNumbers/>
    </w:pPr>
  </w:style>
  <w:style w:type="paragraph" w:customStyle="1" w:styleId="Nagwektabeli">
    <w:name w:val="Nagłówek tabeli"/>
    <w:basedOn w:val="Tretabeli"/>
    <w:pPr>
      <w:jc w:val="center"/>
    </w:pPr>
    <w:rPr>
      <w:b/>
      <w:bCs/>
    </w:rPr>
  </w:style>
  <w:style w:type="paragraph" w:customStyle="1" w:styleId="Treramki">
    <w:name w:val="Treść ramki"/>
    <w:basedOn w:val="Tekstpodstawowy"/>
  </w:style>
  <w:style w:type="paragraph" w:styleId="Akapitzlist">
    <w:name w:val="List Paragraph"/>
    <w:basedOn w:val="Normalny"/>
    <w:uiPriority w:val="34"/>
    <w:qFormat/>
    <w:rsid w:val="005874CE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C745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455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7455C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455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7455C"/>
    <w:rPr>
      <w:b/>
      <w:bCs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C544B2"/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1">
    <w:name w:val="Zwykły tekst Znak1"/>
    <w:uiPriority w:val="99"/>
    <w:semiHidden/>
    <w:rsid w:val="00C544B2"/>
    <w:rPr>
      <w:rFonts w:ascii="Consolas" w:hAnsi="Consolas" w:cs="Consolas"/>
      <w:sz w:val="21"/>
      <w:szCs w:val="21"/>
      <w:lang w:eastAsia="ar-SA"/>
    </w:rPr>
  </w:style>
  <w:style w:type="character" w:customStyle="1" w:styleId="Nagwek4Znak">
    <w:name w:val="Nagłówek 4 Znak"/>
    <w:link w:val="Nagwek4"/>
    <w:uiPriority w:val="9"/>
    <w:semiHidden/>
    <w:rsid w:val="008A76A8"/>
    <w:rPr>
      <w:rFonts w:ascii="Calibri Light" w:eastAsia="Times New Roman" w:hAnsi="Calibri Light" w:cs="Times New Roman"/>
      <w:i/>
      <w:iCs/>
      <w:color w:val="2E74B5"/>
      <w:sz w:val="24"/>
      <w:szCs w:val="24"/>
      <w:lang w:eastAsia="ar-SA"/>
    </w:rPr>
  </w:style>
  <w:style w:type="paragraph" w:customStyle="1" w:styleId="footnotedescription">
    <w:name w:val="footnote description"/>
    <w:next w:val="Normalny"/>
    <w:link w:val="footnotedescriptionChar"/>
    <w:hidden/>
    <w:rsid w:val="00095993"/>
    <w:pPr>
      <w:spacing w:line="259" w:lineRule="auto"/>
      <w:ind w:right="53"/>
    </w:pPr>
    <w:rPr>
      <w:rFonts w:ascii="Calibri" w:eastAsia="Calibri" w:hAnsi="Calibri" w:cs="Calibri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095993"/>
    <w:rPr>
      <w:rFonts w:ascii="Calibri" w:eastAsia="Calibri" w:hAnsi="Calibri" w:cs="Calibri"/>
      <w:color w:val="000000"/>
      <w:sz w:val="18"/>
      <w:szCs w:val="22"/>
    </w:rPr>
  </w:style>
  <w:style w:type="character" w:customStyle="1" w:styleId="footnotemark">
    <w:name w:val="footnote mark"/>
    <w:hidden/>
    <w:rsid w:val="00095993"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1">
    <w:name w:val="TableGrid1"/>
    <w:rsid w:val="0009599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A96E32"/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5DD37-3C3E-1445-8883-3043DE102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859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Robert Matysiak</dc:creator>
  <cp:keywords/>
  <cp:lastModifiedBy>Pracownik MPGO</cp:lastModifiedBy>
  <cp:revision>4</cp:revision>
  <cp:lastPrinted>2016-11-15T17:41:00Z</cp:lastPrinted>
  <dcterms:created xsi:type="dcterms:W3CDTF">2026-01-20T09:10:00Z</dcterms:created>
  <dcterms:modified xsi:type="dcterms:W3CDTF">2026-01-20T10:41:00Z</dcterms:modified>
</cp:coreProperties>
</file>